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F6508" w14:textId="575D0628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  <w:bookmarkStart w:id="0" w:name="_GoBack"/>
      <w:bookmarkEnd w:id="0"/>
      <w:r w:rsidRPr="00FD7EC5">
        <w:rPr>
          <w:rFonts w:ascii="Times New Roman" w:hAnsi="Times New Roman"/>
          <w:sz w:val="24"/>
          <w:lang w:val="hr-HR"/>
        </w:rPr>
        <w:t xml:space="preserve">Na temelju članka 109. stavka 6. i članka 113. stavka 1. Zakona o prostornom uređenju </w:t>
      </w:r>
      <w:r w:rsidRPr="00FD7EC5">
        <w:rPr>
          <w:rFonts w:ascii="Times New Roman" w:hAnsi="Times New Roman"/>
          <w:i/>
          <w:sz w:val="24"/>
          <w:lang w:val="hr-HR"/>
        </w:rPr>
        <w:t>(„Narodne novine“ broj 153/13, 65/17, 114/18, 39/19, 98/19)</w:t>
      </w:r>
      <w:r w:rsidRPr="00FD7EC5">
        <w:rPr>
          <w:rFonts w:ascii="Times New Roman" w:hAnsi="Times New Roman"/>
          <w:sz w:val="24"/>
          <w:lang w:val="hr-HR"/>
        </w:rPr>
        <w:t xml:space="preserve">, članka 36. Statuta Grada Makarske </w:t>
      </w:r>
      <w:r w:rsidRPr="00FD7EC5">
        <w:rPr>
          <w:rFonts w:ascii="Times New Roman" w:hAnsi="Times New Roman"/>
          <w:i/>
          <w:sz w:val="24"/>
          <w:lang w:val="hr-HR"/>
        </w:rPr>
        <w:t>(„Glasnik Grada Makarske“ broj 08/18, 14/18 i 9/20)</w:t>
      </w:r>
      <w:r w:rsidRPr="00FD7EC5">
        <w:rPr>
          <w:rFonts w:ascii="Times New Roman" w:hAnsi="Times New Roman"/>
          <w:sz w:val="24"/>
          <w:lang w:val="hr-HR"/>
        </w:rPr>
        <w:t xml:space="preserve">, te Odluke o provođenju postupka stavljanja izvan snage Urbanističkog plana uređenja „Program poticane stambene izgradnje Makarska“ </w:t>
      </w:r>
      <w:r w:rsidRPr="00FD7EC5">
        <w:rPr>
          <w:rFonts w:ascii="Times New Roman" w:hAnsi="Times New Roman"/>
          <w:i/>
          <w:sz w:val="24"/>
          <w:lang w:val="hr-HR"/>
        </w:rPr>
        <w:t xml:space="preserve">(„Glasnik Grada Makarske“ broj 13/20), </w:t>
      </w:r>
      <w:r w:rsidRPr="00FD7EC5">
        <w:rPr>
          <w:rFonts w:ascii="Times New Roman" w:hAnsi="Times New Roman"/>
          <w:sz w:val="24"/>
          <w:lang w:val="hr-HR"/>
        </w:rPr>
        <w:t xml:space="preserve">Gradsko vijeće Grada Makarske, na __. sjednici, održanoj __. </w:t>
      </w:r>
      <w:r w:rsidR="006651A8">
        <w:rPr>
          <w:rFonts w:ascii="Times New Roman" w:hAnsi="Times New Roman"/>
          <w:sz w:val="24"/>
          <w:lang w:val="hr-HR"/>
        </w:rPr>
        <w:t>ožujka</w:t>
      </w:r>
      <w:r w:rsidRPr="00FD7EC5">
        <w:rPr>
          <w:rFonts w:ascii="Times New Roman" w:hAnsi="Times New Roman"/>
          <w:sz w:val="24"/>
          <w:lang w:val="hr-HR"/>
        </w:rPr>
        <w:t xml:space="preserve"> 2021. godine, donosi</w:t>
      </w:r>
    </w:p>
    <w:p w14:paraId="2B43E862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</w:p>
    <w:p w14:paraId="6736B078" w14:textId="5C51EFDD" w:rsidR="007C374C" w:rsidRPr="00FD7EC5" w:rsidRDefault="007C374C" w:rsidP="007C374C">
      <w:pPr>
        <w:rPr>
          <w:rFonts w:ascii="Times New Roman" w:hAnsi="Times New Roman"/>
          <w:sz w:val="24"/>
          <w:lang w:val="hr-HR"/>
        </w:rPr>
      </w:pPr>
    </w:p>
    <w:p w14:paraId="4E6BC8F3" w14:textId="77777777" w:rsidR="00B30260" w:rsidRPr="00FD7EC5" w:rsidRDefault="00B30260" w:rsidP="007C374C">
      <w:pPr>
        <w:rPr>
          <w:rFonts w:ascii="Times New Roman" w:hAnsi="Times New Roman"/>
          <w:sz w:val="24"/>
          <w:lang w:val="hr-HR"/>
        </w:rPr>
      </w:pPr>
    </w:p>
    <w:p w14:paraId="47C86BB4" w14:textId="1809000D" w:rsidR="007C374C" w:rsidRPr="00FD7EC5" w:rsidRDefault="007C374C" w:rsidP="00B30260">
      <w:pPr>
        <w:jc w:val="center"/>
        <w:rPr>
          <w:rFonts w:ascii="Times New Roman" w:hAnsi="Times New Roman"/>
          <w:b/>
          <w:sz w:val="24"/>
          <w:lang w:val="hr-HR"/>
        </w:rPr>
      </w:pPr>
      <w:r w:rsidRPr="00FD7EC5">
        <w:rPr>
          <w:rFonts w:ascii="Times New Roman" w:hAnsi="Times New Roman"/>
          <w:b/>
          <w:sz w:val="24"/>
          <w:lang w:val="hr-HR"/>
        </w:rPr>
        <w:t>O D L U K U</w:t>
      </w:r>
    </w:p>
    <w:p w14:paraId="0C879899" w14:textId="26C2150F" w:rsidR="007C374C" w:rsidRPr="00FD7EC5" w:rsidRDefault="007C374C" w:rsidP="006651A8">
      <w:pPr>
        <w:jc w:val="center"/>
        <w:rPr>
          <w:rFonts w:ascii="Times New Roman" w:hAnsi="Times New Roman"/>
          <w:b/>
          <w:sz w:val="24"/>
          <w:lang w:val="hr-HR"/>
        </w:rPr>
      </w:pPr>
      <w:r w:rsidRPr="00FD7EC5">
        <w:rPr>
          <w:rFonts w:ascii="Times New Roman" w:hAnsi="Times New Roman"/>
          <w:b/>
          <w:sz w:val="24"/>
          <w:lang w:val="hr-HR"/>
        </w:rPr>
        <w:t>o stavljanju izvan snage Urbanističkog plana uređenja</w:t>
      </w:r>
    </w:p>
    <w:p w14:paraId="48F5D7DC" w14:textId="1C7CED58" w:rsidR="007C374C" w:rsidRPr="00FD7EC5" w:rsidRDefault="007C374C" w:rsidP="007C374C">
      <w:pPr>
        <w:jc w:val="center"/>
        <w:rPr>
          <w:rFonts w:ascii="Times New Roman" w:hAnsi="Times New Roman"/>
          <w:b/>
          <w:sz w:val="24"/>
          <w:lang w:val="hr-HR"/>
        </w:rPr>
      </w:pPr>
      <w:r w:rsidRPr="00FD7EC5">
        <w:rPr>
          <w:rFonts w:ascii="Times New Roman" w:hAnsi="Times New Roman"/>
          <w:b/>
          <w:sz w:val="24"/>
          <w:lang w:val="hr-HR"/>
        </w:rPr>
        <w:t>„Program poticane stambene izgradnje</w:t>
      </w:r>
      <w:r w:rsidR="00B30260" w:rsidRPr="00FD7EC5">
        <w:rPr>
          <w:rFonts w:ascii="Times New Roman" w:hAnsi="Times New Roman"/>
          <w:b/>
          <w:sz w:val="24"/>
          <w:lang w:val="hr-HR"/>
        </w:rPr>
        <w:t>“</w:t>
      </w:r>
      <w:r w:rsidRPr="00FD7EC5">
        <w:rPr>
          <w:rFonts w:ascii="Times New Roman" w:hAnsi="Times New Roman"/>
          <w:b/>
          <w:sz w:val="24"/>
          <w:lang w:val="hr-HR"/>
        </w:rPr>
        <w:t xml:space="preserve"> Makarska</w:t>
      </w:r>
    </w:p>
    <w:p w14:paraId="1A66E831" w14:textId="77777777" w:rsidR="007C374C" w:rsidRPr="00FD7EC5" w:rsidRDefault="007C374C" w:rsidP="007C374C">
      <w:pPr>
        <w:rPr>
          <w:rFonts w:ascii="Times New Roman" w:hAnsi="Times New Roman"/>
          <w:sz w:val="24"/>
          <w:lang w:val="hr-HR"/>
        </w:rPr>
      </w:pPr>
    </w:p>
    <w:p w14:paraId="78E66E66" w14:textId="77777777" w:rsidR="007C374C" w:rsidRPr="00FD7EC5" w:rsidRDefault="007C374C" w:rsidP="007C374C">
      <w:pPr>
        <w:rPr>
          <w:rFonts w:ascii="Times New Roman" w:hAnsi="Times New Roman"/>
          <w:sz w:val="24"/>
          <w:lang w:val="hr-HR"/>
        </w:rPr>
      </w:pPr>
    </w:p>
    <w:p w14:paraId="3B262DA6" w14:textId="77777777" w:rsidR="007C374C" w:rsidRPr="00FD7EC5" w:rsidRDefault="007C374C" w:rsidP="007C374C">
      <w:pPr>
        <w:jc w:val="center"/>
        <w:rPr>
          <w:rFonts w:ascii="Times New Roman" w:hAnsi="Times New Roman"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>Članak 1.</w:t>
      </w:r>
    </w:p>
    <w:p w14:paraId="42B2170A" w14:textId="77777777" w:rsidR="007C374C" w:rsidRPr="00FD7EC5" w:rsidRDefault="007C374C" w:rsidP="007C374C">
      <w:pPr>
        <w:rPr>
          <w:rFonts w:ascii="Times New Roman" w:hAnsi="Times New Roman"/>
          <w:sz w:val="24"/>
          <w:lang w:val="hr-HR"/>
        </w:rPr>
      </w:pPr>
    </w:p>
    <w:p w14:paraId="452ABD63" w14:textId="77777777" w:rsidR="007C374C" w:rsidRPr="00FD7EC5" w:rsidRDefault="007C374C" w:rsidP="007C374C">
      <w:pPr>
        <w:jc w:val="both"/>
        <w:rPr>
          <w:rFonts w:ascii="Times New Roman" w:hAnsi="Times New Roman"/>
          <w:i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 xml:space="preserve">Ovom Odlukom stavlja se izvan snage Urbanistički plan uređenja „Program poticane stambene izgradnje Makarska“ </w:t>
      </w:r>
      <w:r w:rsidRPr="00FD7EC5">
        <w:rPr>
          <w:rFonts w:ascii="Times New Roman" w:hAnsi="Times New Roman"/>
          <w:i/>
          <w:sz w:val="24"/>
          <w:lang w:val="hr-HR"/>
        </w:rPr>
        <w:t>(„Glasnik Grada Makarske“ broj 09/09).</w:t>
      </w:r>
    </w:p>
    <w:p w14:paraId="13B0683E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</w:p>
    <w:p w14:paraId="719BCDDD" w14:textId="77777777" w:rsidR="007C374C" w:rsidRPr="00FD7EC5" w:rsidRDefault="007C374C" w:rsidP="007C374C">
      <w:pPr>
        <w:jc w:val="center"/>
        <w:rPr>
          <w:rFonts w:ascii="Times New Roman" w:hAnsi="Times New Roman"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>Članak 2.</w:t>
      </w:r>
    </w:p>
    <w:p w14:paraId="01359219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</w:p>
    <w:p w14:paraId="7F327177" w14:textId="77777777" w:rsidR="007C374C" w:rsidRPr="00FD7EC5" w:rsidRDefault="007C374C" w:rsidP="007C374C">
      <w:pPr>
        <w:jc w:val="both"/>
        <w:rPr>
          <w:rFonts w:ascii="Times New Roman" w:hAnsi="Times New Roman"/>
          <w:i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 xml:space="preserve">Daljnji zahvati uređenja prostora i gradnje unutar obuhvata Urbanističkog plana uređenja „Program poticane stambene izgradnje Makarska“ provodit će se neposrednom primjenom prostornog plana šireg područja – Prostornog plana uređenja Grada Makarske </w:t>
      </w:r>
      <w:r w:rsidRPr="00FD7EC5">
        <w:rPr>
          <w:rFonts w:ascii="Times New Roman" w:hAnsi="Times New Roman"/>
          <w:i/>
          <w:sz w:val="24"/>
          <w:lang w:val="hr-HR"/>
        </w:rPr>
        <w:t>(Glasnik Grada Makarske“, br. 08/06, 16/07, 17/08, 19/09, 3/16, 09/20).</w:t>
      </w:r>
    </w:p>
    <w:p w14:paraId="4D37DEC3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</w:p>
    <w:p w14:paraId="7369BFDF" w14:textId="77777777" w:rsidR="007C374C" w:rsidRPr="00FD7EC5" w:rsidRDefault="007C374C" w:rsidP="007C374C">
      <w:pPr>
        <w:jc w:val="center"/>
        <w:rPr>
          <w:rFonts w:ascii="Times New Roman" w:hAnsi="Times New Roman"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>Članak 3.</w:t>
      </w:r>
    </w:p>
    <w:p w14:paraId="3AF2B078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</w:p>
    <w:p w14:paraId="0B68B926" w14:textId="77777777" w:rsidR="007C374C" w:rsidRPr="00FD7EC5" w:rsidRDefault="007C374C" w:rsidP="007C374C">
      <w:pPr>
        <w:jc w:val="both"/>
        <w:rPr>
          <w:rFonts w:ascii="Times New Roman" w:hAnsi="Times New Roman"/>
          <w:sz w:val="24"/>
          <w:lang w:val="hr-HR"/>
        </w:rPr>
      </w:pPr>
      <w:r w:rsidRPr="00FD7EC5">
        <w:rPr>
          <w:rFonts w:ascii="Times New Roman" w:hAnsi="Times New Roman"/>
          <w:sz w:val="24"/>
          <w:lang w:val="hr-HR"/>
        </w:rPr>
        <w:t>Ova Odluka stupa na snagu 8. (osmog) dana od dana objave u „Glasniku Grada Makarske“.</w:t>
      </w:r>
    </w:p>
    <w:p w14:paraId="1E478011" w14:textId="77777777" w:rsidR="00B30260" w:rsidRPr="00FD7EC5" w:rsidRDefault="00B30260" w:rsidP="00B30260">
      <w:pPr>
        <w:rPr>
          <w:rFonts w:ascii="Times New Roman" w:hAnsi="Times New Roman"/>
          <w:sz w:val="24"/>
        </w:rPr>
      </w:pPr>
      <w:bookmarkStart w:id="1" w:name="_Hlk64893091"/>
    </w:p>
    <w:p w14:paraId="42B2FB15" w14:textId="77777777" w:rsidR="00B30260" w:rsidRPr="00FD7EC5" w:rsidRDefault="00B30260" w:rsidP="00B30260">
      <w:pPr>
        <w:rPr>
          <w:rFonts w:ascii="Times New Roman" w:hAnsi="Times New Roman"/>
          <w:sz w:val="24"/>
        </w:rPr>
      </w:pPr>
    </w:p>
    <w:p w14:paraId="15511245" w14:textId="77777777" w:rsidR="00B30260" w:rsidRPr="00FD7EC5" w:rsidRDefault="00B30260" w:rsidP="00B30260">
      <w:pPr>
        <w:rPr>
          <w:rFonts w:ascii="Times New Roman" w:hAnsi="Times New Roman"/>
          <w:sz w:val="24"/>
        </w:rPr>
      </w:pPr>
    </w:p>
    <w:p w14:paraId="65828C6C" w14:textId="77777777" w:rsidR="00B30260" w:rsidRPr="00FD7EC5" w:rsidRDefault="00B30260" w:rsidP="00B30260">
      <w:pPr>
        <w:rPr>
          <w:rFonts w:ascii="Times New Roman" w:hAnsi="Times New Roman"/>
          <w:sz w:val="24"/>
        </w:rPr>
      </w:pPr>
    </w:p>
    <w:p w14:paraId="28BD087E" w14:textId="6236A5C6" w:rsidR="00B30260" w:rsidRPr="00FD7EC5" w:rsidRDefault="00B30260" w:rsidP="00B30260">
      <w:pPr>
        <w:rPr>
          <w:rFonts w:ascii="Times New Roman" w:hAnsi="Times New Roman"/>
          <w:sz w:val="24"/>
        </w:rPr>
      </w:pPr>
      <w:proofErr w:type="spellStart"/>
      <w:r w:rsidRPr="00FD7EC5">
        <w:rPr>
          <w:rFonts w:ascii="Times New Roman" w:hAnsi="Times New Roman"/>
          <w:sz w:val="24"/>
        </w:rPr>
        <w:t>Klasa</w:t>
      </w:r>
      <w:proofErr w:type="spellEnd"/>
      <w:r w:rsidRPr="00FD7EC5">
        <w:rPr>
          <w:rFonts w:ascii="Times New Roman" w:hAnsi="Times New Roman"/>
          <w:sz w:val="24"/>
        </w:rPr>
        <w:t>, 350-02/08–20/1</w:t>
      </w:r>
    </w:p>
    <w:p w14:paraId="76FBA196" w14:textId="59D60110" w:rsidR="00B30260" w:rsidRPr="00FD7EC5" w:rsidRDefault="00B30260" w:rsidP="00B30260">
      <w:pPr>
        <w:rPr>
          <w:rFonts w:ascii="Times New Roman" w:hAnsi="Times New Roman"/>
          <w:sz w:val="24"/>
        </w:rPr>
      </w:pPr>
      <w:proofErr w:type="spellStart"/>
      <w:r w:rsidRPr="00FD7EC5">
        <w:rPr>
          <w:rFonts w:ascii="Times New Roman" w:hAnsi="Times New Roman"/>
          <w:sz w:val="24"/>
        </w:rPr>
        <w:t>Urbroj</w:t>
      </w:r>
      <w:proofErr w:type="spellEnd"/>
      <w:r w:rsidRPr="00FD7EC5">
        <w:rPr>
          <w:rFonts w:ascii="Times New Roman" w:hAnsi="Times New Roman"/>
          <w:sz w:val="24"/>
        </w:rPr>
        <w:t>: 2147/05-05/1-21-49</w:t>
      </w:r>
    </w:p>
    <w:bookmarkEnd w:id="1"/>
    <w:p w14:paraId="2E72F333" w14:textId="0D4D0848" w:rsidR="00B30260" w:rsidRPr="00FD7EC5" w:rsidRDefault="00B30260" w:rsidP="00B30260">
      <w:pPr>
        <w:rPr>
          <w:rFonts w:ascii="Times New Roman" w:hAnsi="Times New Roman"/>
          <w:sz w:val="24"/>
        </w:rPr>
      </w:pPr>
      <w:proofErr w:type="spellStart"/>
      <w:r w:rsidRPr="00FD7EC5">
        <w:rPr>
          <w:rFonts w:ascii="Times New Roman" w:hAnsi="Times New Roman"/>
          <w:sz w:val="24"/>
        </w:rPr>
        <w:t>Makarska</w:t>
      </w:r>
      <w:proofErr w:type="spellEnd"/>
      <w:r w:rsidRPr="00FD7EC5">
        <w:rPr>
          <w:rFonts w:ascii="Times New Roman" w:hAnsi="Times New Roman"/>
          <w:sz w:val="24"/>
        </w:rPr>
        <w:t>, ______</w:t>
      </w:r>
      <w:proofErr w:type="spellStart"/>
      <w:r w:rsidR="006651A8">
        <w:rPr>
          <w:rFonts w:ascii="Times New Roman" w:hAnsi="Times New Roman"/>
          <w:sz w:val="24"/>
        </w:rPr>
        <w:t>ožujak</w:t>
      </w:r>
      <w:proofErr w:type="spellEnd"/>
      <w:r w:rsidRPr="00FD7EC5">
        <w:rPr>
          <w:rFonts w:ascii="Times New Roman" w:hAnsi="Times New Roman"/>
          <w:sz w:val="24"/>
        </w:rPr>
        <w:t xml:space="preserve"> 2021.      </w:t>
      </w:r>
    </w:p>
    <w:p w14:paraId="227D3517" w14:textId="77777777" w:rsidR="00B30260" w:rsidRPr="00FD7EC5" w:rsidRDefault="00B30260" w:rsidP="00B30260">
      <w:pPr>
        <w:rPr>
          <w:rFonts w:ascii="Times New Roman" w:hAnsi="Times New Roman"/>
          <w:b/>
          <w:bCs/>
          <w:sz w:val="24"/>
        </w:rPr>
      </w:pPr>
    </w:p>
    <w:p w14:paraId="4B939A35" w14:textId="44C7FC33" w:rsidR="00D328DC" w:rsidRPr="00FD7EC5" w:rsidRDefault="00B30260">
      <w:pPr>
        <w:rPr>
          <w:rFonts w:ascii="Times New Roman" w:hAnsi="Times New Roman"/>
          <w:sz w:val="24"/>
        </w:rPr>
      </w:pPr>
      <w:r w:rsidRPr="00FD7EC5"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  <w:r w:rsidR="00FD7EC5" w:rsidRPr="00FD7EC5">
        <w:rPr>
          <w:rFonts w:ascii="Times New Roman" w:hAnsi="Times New Roman"/>
          <w:sz w:val="24"/>
        </w:rPr>
        <w:t>PREDSJEDNIK GRADSKOG VIJEĆA:</w:t>
      </w:r>
    </w:p>
    <w:p w14:paraId="0A8BF01D" w14:textId="2759FDED" w:rsidR="00B30260" w:rsidRDefault="00B30260">
      <w:r w:rsidRPr="00FD7EC5">
        <w:rPr>
          <w:rFonts w:ascii="Times New Roman" w:hAnsi="Times New Roman"/>
          <w:sz w:val="24"/>
        </w:rPr>
        <w:t xml:space="preserve">                                                                                        </w:t>
      </w:r>
      <w:r w:rsidR="00FD7EC5" w:rsidRPr="00FD7EC5">
        <w:rPr>
          <w:rFonts w:ascii="Times New Roman" w:hAnsi="Times New Roman"/>
          <w:sz w:val="24"/>
        </w:rPr>
        <w:t xml:space="preserve">  </w:t>
      </w:r>
      <w:r w:rsidRPr="00FD7EC5">
        <w:rPr>
          <w:rFonts w:ascii="Times New Roman" w:hAnsi="Times New Roman"/>
          <w:sz w:val="24"/>
        </w:rPr>
        <w:t xml:space="preserve">    Marko </w:t>
      </w:r>
      <w:proofErr w:type="spellStart"/>
      <w:r w:rsidRPr="00FD7EC5">
        <w:rPr>
          <w:rFonts w:ascii="Times New Roman" w:hAnsi="Times New Roman"/>
          <w:sz w:val="24"/>
        </w:rPr>
        <w:t>Ožić</w:t>
      </w:r>
      <w:r w:rsidR="00FD7EC5" w:rsidRPr="00FD7EC5">
        <w:rPr>
          <w:rFonts w:ascii="Times New Roman" w:hAnsi="Times New Roman"/>
          <w:sz w:val="24"/>
        </w:rPr>
        <w:t>-</w:t>
      </w:r>
      <w:r w:rsidRPr="00FD7EC5">
        <w:rPr>
          <w:rFonts w:ascii="Times New Roman" w:hAnsi="Times New Roman"/>
          <w:sz w:val="24"/>
        </w:rPr>
        <w:t>Bebek</w:t>
      </w:r>
      <w:proofErr w:type="spellEnd"/>
      <w:r>
        <w:t xml:space="preserve">, </w:t>
      </w:r>
      <w:proofErr w:type="spellStart"/>
      <w:r>
        <w:t>dr</w:t>
      </w:r>
      <w:r w:rsidR="00FD7EC5">
        <w:t>.med</w:t>
      </w:r>
      <w:proofErr w:type="spellEnd"/>
    </w:p>
    <w:sectPr w:rsidR="00B30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4C"/>
    <w:rsid w:val="000B04D6"/>
    <w:rsid w:val="0050327B"/>
    <w:rsid w:val="006651A8"/>
    <w:rsid w:val="007C374C"/>
    <w:rsid w:val="00841E3C"/>
    <w:rsid w:val="00B30260"/>
    <w:rsid w:val="00D328DC"/>
    <w:rsid w:val="00E82A12"/>
    <w:rsid w:val="00FD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6D84"/>
  <w15:docId w15:val="{C159C5E9-2D19-4D13-AACA-A94C443F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74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Gorana Barbarić</dc:creator>
  <cp:lastModifiedBy>Lara Rakušić Ivanković</cp:lastModifiedBy>
  <cp:revision>2</cp:revision>
  <cp:lastPrinted>2021-03-02T07:24:00Z</cp:lastPrinted>
  <dcterms:created xsi:type="dcterms:W3CDTF">2021-03-03T10:55:00Z</dcterms:created>
  <dcterms:modified xsi:type="dcterms:W3CDTF">2021-03-03T10:55:00Z</dcterms:modified>
</cp:coreProperties>
</file>