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AD62" w14:textId="5FD19811" w:rsidR="00AA4C8C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191E3B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5826227A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F38FDC0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045501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65906CBB" w:rsidR="00191E3B" w:rsidRPr="00191E3B" w:rsidRDefault="00045501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1</w:t>
      </w:r>
    </w:p>
    <w:p w14:paraId="2D7DA905" w14:textId="6C5F7045" w:rsidR="00191E3B" w:rsidRPr="00191E3B" w:rsidRDefault="00316A71" w:rsidP="00316A71">
      <w:pPr>
        <w:spacing w:after="0"/>
        <w:ind w:left="3969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</w:t>
      </w:r>
      <w:r w:rsidR="004132E6"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239F2668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191E3B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1E3B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191E3B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6D088736" w:rsidR="00191E3B" w:rsidRDefault="00BB365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Kojom ja, dolje potpisani, pod materijalnom i </w:t>
      </w:r>
      <w:r w:rsidR="00F06F1D">
        <w:rPr>
          <w:rFonts w:ascii="Times New Roman" w:hAnsi="Times New Roman" w:cs="Times New Roman"/>
          <w:sz w:val="24"/>
          <w:szCs w:val="24"/>
          <w:lang w:val="hr-HR"/>
        </w:rPr>
        <w:t>kaznenom odgovornošću, izjavljujem da dajem</w:t>
      </w:r>
      <w:r w:rsidR="005524F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191E3B">
        <w:rPr>
          <w:rFonts w:ascii="Times New Roman" w:hAnsi="Times New Roman" w:cs="Times New Roman"/>
          <w:sz w:val="24"/>
          <w:szCs w:val="24"/>
          <w:lang w:val="hr-HR"/>
        </w:rPr>
        <w:t>suglasnost pomorskom redaru za uklanjanje i odvoz na deponij svih predmeta i stvari bez provedenog upravnog postupka, ukoliko se nalaze izvan odobrene lokacije</w:t>
      </w:r>
      <w:r w:rsidR="00191E3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191E3B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191E3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D447" w14:textId="77777777" w:rsidR="00441C40" w:rsidRDefault="00441C40" w:rsidP="00191E3B">
      <w:pPr>
        <w:spacing w:after="0" w:line="240" w:lineRule="auto"/>
      </w:pPr>
      <w:r>
        <w:separator/>
      </w:r>
    </w:p>
  </w:endnote>
  <w:endnote w:type="continuationSeparator" w:id="0">
    <w:p w14:paraId="6C658274" w14:textId="77777777" w:rsidR="00441C40" w:rsidRDefault="00441C40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51504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9C554" w14:textId="77777777" w:rsidR="00441C40" w:rsidRDefault="00441C40" w:rsidP="00191E3B">
      <w:pPr>
        <w:spacing w:after="0" w:line="240" w:lineRule="auto"/>
      </w:pPr>
      <w:r>
        <w:separator/>
      </w:r>
    </w:p>
  </w:footnote>
  <w:footnote w:type="continuationSeparator" w:id="0">
    <w:p w14:paraId="49891816" w14:textId="77777777" w:rsidR="00441C40" w:rsidRDefault="00441C40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E35C" w14:textId="29B0F66E" w:rsidR="00191E3B" w:rsidRPr="00316A71" w:rsidRDefault="00191E3B">
    <w:pPr>
      <w:pStyle w:val="Zaglavlje"/>
      <w:rPr>
        <w:lang w:val="pl-PL"/>
      </w:rPr>
    </w:pPr>
    <w:r w:rsidRPr="00316A71">
      <w:rPr>
        <w:lang w:val="pl-PL"/>
      </w:rPr>
      <w:t>Primjerak obrasca izjave 1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45501"/>
    <w:rsid w:val="00106AFE"/>
    <w:rsid w:val="00191E3B"/>
    <w:rsid w:val="00316A71"/>
    <w:rsid w:val="004132E6"/>
    <w:rsid w:val="00441C40"/>
    <w:rsid w:val="005524F9"/>
    <w:rsid w:val="00607A90"/>
    <w:rsid w:val="008578E6"/>
    <w:rsid w:val="00920C89"/>
    <w:rsid w:val="00A54F9C"/>
    <w:rsid w:val="00AA4C8C"/>
    <w:rsid w:val="00AC2345"/>
    <w:rsid w:val="00BB365B"/>
    <w:rsid w:val="00BF0159"/>
    <w:rsid w:val="00CF0553"/>
    <w:rsid w:val="00F0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7</cp:revision>
  <dcterms:created xsi:type="dcterms:W3CDTF">2024-01-31T13:31:00Z</dcterms:created>
  <dcterms:modified xsi:type="dcterms:W3CDTF">2024-02-13T07:30:00Z</dcterms:modified>
</cp:coreProperties>
</file>