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AAD62" w14:textId="5FD19811" w:rsidR="00AA4C8C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05E24D65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84993B9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E679BD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256D2E90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 1</w:t>
      </w:r>
    </w:p>
    <w:p w14:paraId="2D7DA905" w14:textId="226610F7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</w:p>
    <w:p w14:paraId="239F2668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0339EE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7C8DF9B9" w:rsidR="00191E3B" w:rsidRPr="000339EE" w:rsidRDefault="00BE3358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Kojom ja, dolje potpisani, pod materijalnom i kaznenom odgovornošću, izjavljujem da dajem</w:t>
      </w:r>
      <w:r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829" w:rsidRPr="000339E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0339EE">
        <w:rPr>
          <w:rFonts w:ascii="Times New Roman" w:hAnsi="Times New Roman" w:cs="Times New Roman"/>
          <w:sz w:val="24"/>
          <w:szCs w:val="24"/>
          <w:lang w:val="hr-HR"/>
        </w:rPr>
        <w:t xml:space="preserve">suglasnost pomorskom redaru </w:t>
      </w:r>
      <w:r w:rsidR="000339EE" w:rsidRPr="000339EE">
        <w:rPr>
          <w:rFonts w:ascii="Times New Roman" w:hAnsi="Times New Roman" w:cs="Times New Roman"/>
          <w:sz w:val="24"/>
          <w:szCs w:val="24"/>
          <w:lang w:val="hr-HR"/>
        </w:rPr>
        <w:t>za uklanjanje i odvoz na deponij svih predmeta i stvari bez provedenog upravnog postupka ako se predmeti i stvari nalaze na lokaciji dozvole te ukoliko se na lokaciji postavljaju predmeti i stvari koje nisu odobrene dozvolom na pomorskom dobru</w:t>
      </w:r>
      <w:r w:rsidR="00191E3B" w:rsidRPr="000339E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0339E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9A912" w14:textId="77777777" w:rsidR="00E61A05" w:rsidRDefault="00E61A05" w:rsidP="00191E3B">
      <w:pPr>
        <w:spacing w:after="0" w:line="240" w:lineRule="auto"/>
      </w:pPr>
      <w:r>
        <w:separator/>
      </w:r>
    </w:p>
  </w:endnote>
  <w:endnote w:type="continuationSeparator" w:id="0">
    <w:p w14:paraId="5CD5844E" w14:textId="77777777" w:rsidR="00E61A05" w:rsidRDefault="00E61A05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515048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BEFB7" w14:textId="77777777" w:rsidR="00E61A05" w:rsidRDefault="00E61A05" w:rsidP="00191E3B">
      <w:pPr>
        <w:spacing w:after="0" w:line="240" w:lineRule="auto"/>
      </w:pPr>
      <w:r>
        <w:separator/>
      </w:r>
    </w:p>
  </w:footnote>
  <w:footnote w:type="continuationSeparator" w:id="0">
    <w:p w14:paraId="73DE1298" w14:textId="77777777" w:rsidR="00E61A05" w:rsidRDefault="00E61A05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EBF21" w14:textId="5A975596" w:rsidR="00AD3C77" w:rsidRDefault="00AD3C77" w:rsidP="00AD3C77">
    <w:pPr>
      <w:pStyle w:val="Zaglavlje"/>
      <w:rPr>
        <w:lang w:val="pl-PL"/>
      </w:rPr>
    </w:pPr>
    <w:r>
      <w:rPr>
        <w:lang w:val="pl-PL"/>
      </w:rPr>
      <w:t xml:space="preserve">Primjerak obrasca izjave </w:t>
    </w:r>
    <w:r w:rsidR="0039367B">
      <w:rPr>
        <w:lang w:val="pl-PL"/>
      </w:rPr>
      <w:t>3</w:t>
    </w:r>
    <w:r>
      <w:rPr>
        <w:lang w:val="pl-PL"/>
      </w:rPr>
      <w:t xml:space="preserve"> (potrebno popuniti/prilagoditi od strane korisnika)</w:t>
    </w:r>
  </w:p>
  <w:p w14:paraId="3AE0E35C" w14:textId="49260A14" w:rsidR="00191E3B" w:rsidRPr="00AD3C77" w:rsidRDefault="00191E3B" w:rsidP="00AD3C7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339EE"/>
    <w:rsid w:val="00191E3B"/>
    <w:rsid w:val="001F5D84"/>
    <w:rsid w:val="002B3F40"/>
    <w:rsid w:val="00364A14"/>
    <w:rsid w:val="0039367B"/>
    <w:rsid w:val="006223E6"/>
    <w:rsid w:val="006D0600"/>
    <w:rsid w:val="00714A9A"/>
    <w:rsid w:val="00796BC9"/>
    <w:rsid w:val="008D48E7"/>
    <w:rsid w:val="00920C89"/>
    <w:rsid w:val="00980FFE"/>
    <w:rsid w:val="00A54F9C"/>
    <w:rsid w:val="00AA4C8C"/>
    <w:rsid w:val="00AC2345"/>
    <w:rsid w:val="00AD3C77"/>
    <w:rsid w:val="00B23829"/>
    <w:rsid w:val="00BE3358"/>
    <w:rsid w:val="00CF0553"/>
    <w:rsid w:val="00E61A05"/>
    <w:rsid w:val="00E679BD"/>
    <w:rsid w:val="00F2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1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7</cp:revision>
  <dcterms:created xsi:type="dcterms:W3CDTF">2024-01-31T13:32:00Z</dcterms:created>
  <dcterms:modified xsi:type="dcterms:W3CDTF">2024-05-17T12:31:00Z</dcterms:modified>
</cp:coreProperties>
</file>