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B4DC" w14:textId="77777777" w:rsidR="00093AB4" w:rsidRDefault="008B1CD6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C6D9F1" w:themeFill="text2" w:themeFillTint="33"/>
        <w:jc w:val="center"/>
      </w:pPr>
      <w:r>
        <w:rPr>
          <w:b/>
          <w:bCs/>
        </w:rPr>
        <w:t>IZJAVA O NEPOSTOJANJU DVOSTRUKOG FINANCIRANJA</w:t>
      </w:r>
    </w:p>
    <w:p w14:paraId="503953BB" w14:textId="77777777" w:rsidR="00093AB4" w:rsidRDefault="00093AB4">
      <w:pPr>
        <w:rPr>
          <w:rFonts w:asciiTheme="minorHAnsi" w:eastAsia="PMingLiU" w:hAnsiTheme="minorHAnsi" w:cs="Arial"/>
          <w:lang w:eastAsia="zh-TW"/>
        </w:rPr>
      </w:pPr>
    </w:p>
    <w:p w14:paraId="424E17DB" w14:textId="16190911" w:rsidR="00093AB4" w:rsidRPr="00250752" w:rsidRDefault="00250752" w:rsidP="00250752">
      <w:pPr>
        <w:jc w:val="center"/>
        <w:rPr>
          <w:rFonts w:eastAsia="PMingLiU"/>
          <w:b/>
          <w:bCs/>
          <w:lang w:eastAsia="zh-TW"/>
        </w:rPr>
      </w:pPr>
      <w:r w:rsidRPr="00250752">
        <w:rPr>
          <w:rFonts w:eastAsia="PMingLiU"/>
          <w:b/>
          <w:bCs/>
          <w:lang w:eastAsia="zh-TW"/>
        </w:rPr>
        <w:t>IZJAVA</w:t>
      </w:r>
    </w:p>
    <w:p w14:paraId="48F60E1D" w14:textId="77777777" w:rsidR="00093AB4" w:rsidRDefault="008B1CD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kojom se izjavljuje da </w:t>
      </w:r>
    </w:p>
    <w:p w14:paraId="581160AA" w14:textId="3A252BE7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5948"/>
      </w:tblGrid>
      <w:tr w:rsidR="00250752" w14:paraId="3146B1D1" w14:textId="77777777" w:rsidTr="00A0402E">
        <w:tc>
          <w:tcPr>
            <w:tcW w:w="2972" w:type="dxa"/>
          </w:tcPr>
          <w:p w14:paraId="3B6D5788" w14:textId="2C72F21E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PRIJAVITELJ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6CC3DEC9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BB1E793" w14:textId="77777777" w:rsidTr="00A0402E">
        <w:tc>
          <w:tcPr>
            <w:tcW w:w="2972" w:type="dxa"/>
          </w:tcPr>
          <w:p w14:paraId="3B5B6B20" w14:textId="531FCD76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OIB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3D297D1F" w14:textId="483A994C" w:rsidR="00A0402E" w:rsidRDefault="00A0402E">
            <w:pPr>
              <w:rPr>
                <w:rFonts w:eastAsia="PMingLiU"/>
                <w:b/>
                <w:lang w:eastAsia="zh-TW"/>
              </w:rPr>
            </w:pPr>
          </w:p>
        </w:tc>
      </w:tr>
      <w:tr w:rsidR="00A0402E" w14:paraId="20967223" w14:textId="77777777" w:rsidTr="00A0402E">
        <w:tc>
          <w:tcPr>
            <w:tcW w:w="2972" w:type="dxa"/>
          </w:tcPr>
          <w:p w14:paraId="0ADB78BC" w14:textId="531DC091" w:rsidR="00A0402E" w:rsidRPr="00A0402E" w:rsidRDefault="00A0402E" w:rsidP="00A0402E">
            <w:pPr>
              <w:rPr>
                <w:rFonts w:eastAsia="PMingLiU"/>
                <w:b/>
                <w:bCs/>
                <w:lang w:eastAsia="zh-TW"/>
              </w:rPr>
            </w:pPr>
            <w:r w:rsidRPr="00A0402E">
              <w:rPr>
                <w:b/>
                <w:bCs/>
              </w:rPr>
              <w:t>OSOBA OVLAŠTENA ZA ZASTUP</w:t>
            </w:r>
            <w:r w:rsidR="00727D22">
              <w:rPr>
                <w:b/>
                <w:bCs/>
              </w:rPr>
              <w:t>A</w:t>
            </w:r>
            <w:r w:rsidRPr="00A0402E">
              <w:rPr>
                <w:b/>
                <w:bCs/>
              </w:rPr>
              <w:t>NJ</w:t>
            </w:r>
            <w:r>
              <w:rPr>
                <w:b/>
                <w:bCs/>
              </w:rPr>
              <w:t>E</w:t>
            </w:r>
            <w:r w:rsidR="00D76CD5">
              <w:rPr>
                <w:b/>
                <w:bCs/>
              </w:rPr>
              <w:t>:</w:t>
            </w:r>
          </w:p>
        </w:tc>
        <w:tc>
          <w:tcPr>
            <w:tcW w:w="5948" w:type="dxa"/>
          </w:tcPr>
          <w:p w14:paraId="20B37B85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  <w:tr w:rsidR="00A0402E" w14:paraId="3F33D1CC" w14:textId="77777777" w:rsidTr="00A0402E">
        <w:tc>
          <w:tcPr>
            <w:tcW w:w="2972" w:type="dxa"/>
          </w:tcPr>
          <w:p w14:paraId="46A573DE" w14:textId="10570E0D" w:rsidR="00A0402E" w:rsidRDefault="00A0402E" w:rsidP="00A0402E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NAZIV PROGRAMA / PROJEKTA / MANIFESTACIJE</w:t>
            </w:r>
            <w:r w:rsidR="00D76C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545AEC9B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</w:tbl>
    <w:p w14:paraId="764BB4CB" w14:textId="77777777" w:rsidR="00093AB4" w:rsidRDefault="00093AB4">
      <w:pPr>
        <w:jc w:val="both"/>
        <w:rPr>
          <w:rFonts w:eastAsia="PMingLiU"/>
          <w:b/>
          <w:lang w:eastAsia="zh-TW"/>
        </w:rPr>
      </w:pPr>
    </w:p>
    <w:p w14:paraId="2EA1AFD4" w14:textId="77777777" w:rsidR="00D76CD5" w:rsidRDefault="00D76CD5">
      <w:pPr>
        <w:jc w:val="both"/>
        <w:rPr>
          <w:rFonts w:eastAsia="PMingLiU"/>
          <w:b/>
          <w:lang w:eastAsia="zh-TW"/>
        </w:rPr>
      </w:pPr>
    </w:p>
    <w:p w14:paraId="5163D81D" w14:textId="7C0A350A" w:rsidR="00093AB4" w:rsidRDefault="008B1CD6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Molimo </w:t>
      </w:r>
      <w:r w:rsidR="00B84AD5">
        <w:rPr>
          <w:rFonts w:eastAsia="PMingLiU"/>
          <w:b/>
          <w:lang w:eastAsia="zh-TW"/>
        </w:rPr>
        <w:t>ODABRATI</w:t>
      </w:r>
      <w:r>
        <w:rPr>
          <w:rFonts w:eastAsia="PMingLiU"/>
          <w:b/>
          <w:lang w:eastAsia="zh-TW"/>
        </w:rPr>
        <w:t xml:space="preserve"> </w:t>
      </w:r>
      <w:r w:rsidR="00A0402E">
        <w:rPr>
          <w:rFonts w:eastAsia="PMingLiU"/>
          <w:b/>
          <w:lang w:eastAsia="zh-TW"/>
        </w:rPr>
        <w:t xml:space="preserve">(slovom X u kućici) </w:t>
      </w:r>
      <w:r>
        <w:rPr>
          <w:rFonts w:eastAsia="PMingLiU"/>
          <w:b/>
          <w:lang w:eastAsia="zh-TW"/>
        </w:rPr>
        <w:t>odgovarajuće stanje:</w:t>
      </w:r>
    </w:p>
    <w:p w14:paraId="7E66C0D9" w14:textId="77777777" w:rsidR="00093AB4" w:rsidRDefault="00093AB4">
      <w:pPr>
        <w:jc w:val="both"/>
        <w:rPr>
          <w:rFonts w:eastAsia="PMingLiU"/>
          <w:b/>
          <w:lang w:eastAsia="zh-TW"/>
        </w:rPr>
      </w:pPr>
    </w:p>
    <w:tbl>
      <w:tblPr>
        <w:tblStyle w:val="Reetkatablice"/>
        <w:tblpPr w:leftFromText="180" w:rightFromText="180" w:vertAnchor="text" w:horzAnchor="page" w:tblpX="2236" w:tblpY="8"/>
        <w:tblW w:w="0" w:type="auto"/>
        <w:tblLook w:val="04A0" w:firstRow="1" w:lastRow="0" w:firstColumn="1" w:lastColumn="0" w:noHBand="0" w:noVBand="1"/>
      </w:tblPr>
      <w:tblGrid>
        <w:gridCol w:w="279"/>
      </w:tblGrid>
      <w:tr w:rsidR="00250752" w14:paraId="0247B5B7" w14:textId="77777777" w:rsidTr="00250752">
        <w:tc>
          <w:tcPr>
            <w:tcW w:w="279" w:type="dxa"/>
          </w:tcPr>
          <w:p w14:paraId="2FB9B454" w14:textId="2498F0F2" w:rsidR="00250752" w:rsidRDefault="00250752" w:rsidP="00250752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3DBB3D8E" w14:textId="0CEBD575" w:rsidR="00093AB4" w:rsidRPr="00B84AD5" w:rsidRDefault="00250752" w:rsidP="007F2AA9">
      <w:pPr>
        <w:pStyle w:val="Odlomakpopisa"/>
        <w:ind w:left="2124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za prijavljeni program/projekt/manifestaciju </w:t>
      </w:r>
      <w:r w:rsidR="00B50585">
        <w:rPr>
          <w:rFonts w:eastAsia="PMingLiU"/>
          <w:b/>
          <w:lang w:eastAsia="zh-TW"/>
        </w:rPr>
        <w:t>nije dobio</w:t>
      </w:r>
      <w:r w:rsidR="00B50585" w:rsidRPr="00250752">
        <w:rPr>
          <w:rFonts w:eastAsia="PMingLiU"/>
          <w:lang w:eastAsia="zh-TW"/>
        </w:rPr>
        <w:t xml:space="preserve"> </w:t>
      </w:r>
      <w:r w:rsidR="00B50585">
        <w:rPr>
          <w:rFonts w:eastAsia="PMingLiU"/>
          <w:lang w:eastAsia="zh-TW"/>
        </w:rPr>
        <w:t xml:space="preserve">financijska sredstva </w:t>
      </w:r>
      <w:r>
        <w:rPr>
          <w:rFonts w:eastAsia="PMingLiU"/>
          <w:lang w:eastAsia="zh-TW"/>
        </w:rPr>
        <w:t>iz javnih izvora i/ili sredstva iz dijela prihoda od igara na sreću na natječajima tijela državne uprave, Vladinih ureda i tijela, javnih institucija, jedinica lokalne i područne (regionalne) samouprave odnosno sredstva iz fondova EU i međunarodnih fondova za 202</w:t>
      </w:r>
      <w:r w:rsidR="00B11EF8">
        <w:rPr>
          <w:rFonts w:eastAsia="PMingLiU"/>
          <w:lang w:eastAsia="zh-TW"/>
        </w:rPr>
        <w:t>4</w:t>
      </w:r>
      <w:r>
        <w:rPr>
          <w:rFonts w:eastAsia="PMingLiU"/>
          <w:lang w:eastAsia="zh-TW"/>
        </w:rPr>
        <w:t>. godinu.</w:t>
      </w:r>
    </w:p>
    <w:p w14:paraId="3BBA88B2" w14:textId="2D077261" w:rsidR="00093AB4" w:rsidRPr="00B84AD5" w:rsidRDefault="008B1CD6" w:rsidP="00B84AD5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tbl>
      <w:tblPr>
        <w:tblStyle w:val="Reetkatablice"/>
        <w:tblpPr w:leftFromText="180" w:rightFromText="180" w:vertAnchor="text" w:horzAnchor="page" w:tblpX="2320" w:tblpY="44"/>
        <w:tblW w:w="0" w:type="auto"/>
        <w:tblLook w:val="04A0" w:firstRow="1" w:lastRow="0" w:firstColumn="1" w:lastColumn="0" w:noHBand="0" w:noVBand="1"/>
      </w:tblPr>
      <w:tblGrid>
        <w:gridCol w:w="283"/>
      </w:tblGrid>
      <w:tr w:rsidR="00250752" w14:paraId="70A2A77B" w14:textId="77777777" w:rsidTr="007F2AA9">
        <w:tc>
          <w:tcPr>
            <w:tcW w:w="283" w:type="dxa"/>
          </w:tcPr>
          <w:p w14:paraId="43F0315D" w14:textId="09B5F587" w:rsidR="00250752" w:rsidRDefault="00250752" w:rsidP="007F2AA9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713B7E18" w14:textId="76ACDF7D" w:rsidR="00093AB4" w:rsidRPr="00250752" w:rsidRDefault="005D36D7" w:rsidP="007F2AA9">
      <w:pPr>
        <w:ind w:left="2124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se </w:t>
      </w:r>
      <w:r w:rsidR="008B1CD6" w:rsidRPr="00250752">
        <w:rPr>
          <w:rFonts w:eastAsia="PMingLiU"/>
          <w:b/>
          <w:lang w:eastAsia="zh-TW"/>
        </w:rPr>
        <w:t>natjecao</w:t>
      </w:r>
      <w:r w:rsidR="00250752" w:rsidRPr="00250752">
        <w:rPr>
          <w:rFonts w:eastAsia="PMingLiU"/>
          <w:b/>
          <w:lang w:eastAsia="zh-TW"/>
        </w:rPr>
        <w:t xml:space="preserve"> </w:t>
      </w:r>
      <w:r w:rsidR="008B1CD6" w:rsidRPr="00250752">
        <w:rPr>
          <w:rFonts w:eastAsia="PMingLiU"/>
          <w:lang w:eastAsia="zh-TW"/>
        </w:rPr>
        <w:t xml:space="preserve">za financijska sredstva za prijavljeni program/projekt/manifestaciju, ali </w:t>
      </w:r>
      <w:r w:rsidR="00820857">
        <w:rPr>
          <w:rFonts w:eastAsia="PMingLiU"/>
          <w:lang w:eastAsia="zh-TW"/>
        </w:rPr>
        <w:t xml:space="preserve">je </w:t>
      </w:r>
      <w:r w:rsidR="008B1CD6" w:rsidRPr="00250752">
        <w:rPr>
          <w:rFonts w:eastAsia="PMingLiU"/>
          <w:lang w:eastAsia="zh-TW"/>
        </w:rPr>
        <w:t>postupak ocjenjivanja u tijeku.</w:t>
      </w:r>
    </w:p>
    <w:p w14:paraId="45B41AA7" w14:textId="2EC6EE71" w:rsidR="00250752" w:rsidRDefault="00250752">
      <w:pPr>
        <w:rPr>
          <w:rFonts w:eastAsia="PMingLiU"/>
          <w:b/>
          <w:lang w:eastAsia="zh-TW"/>
        </w:rPr>
      </w:pPr>
    </w:p>
    <w:p w14:paraId="236D0DB8" w14:textId="77777777" w:rsidR="00D76CD5" w:rsidRDefault="00D76CD5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250752" w14:paraId="0D5B72F9" w14:textId="77777777" w:rsidTr="00250752">
        <w:tc>
          <w:tcPr>
            <w:tcW w:w="4460" w:type="dxa"/>
          </w:tcPr>
          <w:p w14:paraId="7FA52061" w14:textId="7963AEA8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tijela</w:t>
            </w:r>
          </w:p>
        </w:tc>
        <w:tc>
          <w:tcPr>
            <w:tcW w:w="4460" w:type="dxa"/>
          </w:tcPr>
          <w:p w14:paraId="0E719957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  <w:p w14:paraId="7CD8344D" w14:textId="615ED72C" w:rsidR="00B84AD5" w:rsidRDefault="00B84AD5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337B0159" w14:textId="77777777" w:rsidTr="00250752">
        <w:tc>
          <w:tcPr>
            <w:tcW w:w="4460" w:type="dxa"/>
          </w:tcPr>
          <w:p w14:paraId="08567DD2" w14:textId="31E621F2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natječaja na koji je prijavljen</w:t>
            </w:r>
            <w:r w:rsidR="000C5990">
              <w:rPr>
                <w:rFonts w:eastAsia="PMingLiU"/>
                <w:iCs/>
                <w:lang w:eastAsia="zh-TW"/>
              </w:rPr>
              <w:t xml:space="preserve"> </w:t>
            </w:r>
            <w:r w:rsidRPr="00A0402E">
              <w:rPr>
                <w:rFonts w:eastAsia="PMingLiU"/>
                <w:iCs/>
                <w:lang w:eastAsia="zh-TW"/>
              </w:rPr>
              <w:t>program/projekt/manifestacija</w:t>
            </w:r>
          </w:p>
        </w:tc>
        <w:tc>
          <w:tcPr>
            <w:tcW w:w="4460" w:type="dxa"/>
          </w:tcPr>
          <w:p w14:paraId="7925A013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</w:tbl>
    <w:p w14:paraId="74338C34" w14:textId="397DAA95" w:rsidR="00093AB4" w:rsidRDefault="00093AB4" w:rsidP="00B84AD5">
      <w:pPr>
        <w:rPr>
          <w:rFonts w:eastAsia="PMingLiU"/>
          <w:b/>
          <w:lang w:eastAsia="zh-TW"/>
        </w:rPr>
      </w:pPr>
    </w:p>
    <w:p w14:paraId="78969901" w14:textId="66BECF12" w:rsidR="00093AB4" w:rsidRDefault="008B1CD6">
      <w:r>
        <w:t>Izjavljujemo kako smo priliko</w:t>
      </w:r>
      <w:r w:rsidR="00250752">
        <w:t>m</w:t>
      </w:r>
      <w:r>
        <w:t xml:space="preserve"> sastavljanja prijave vodili računa o izbjegavanju dvostrukog financiranja pa isti troškovi koji su odobreni iz drugih izvora nisu zatraženi u prijavi</w:t>
      </w:r>
      <w:r w:rsidR="00CC438F">
        <w:t xml:space="preserve"> na ovaj Natječaj</w:t>
      </w:r>
      <w:r>
        <w:t>.</w:t>
      </w:r>
    </w:p>
    <w:p w14:paraId="4478ADC7" w14:textId="77777777" w:rsidR="00093AB4" w:rsidRDefault="00093AB4"/>
    <w:p w14:paraId="64AF9337" w14:textId="77777777" w:rsidR="00093AB4" w:rsidRDefault="008B1CD6">
      <w:pPr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p w14:paraId="76C0681E" w14:textId="77777777" w:rsidR="00CC438F" w:rsidRDefault="00CC438F">
      <w:pPr>
        <w:pStyle w:val="Tijeloteksta"/>
        <w:spacing w:after="227"/>
        <w:rPr>
          <w:szCs w:val="24"/>
        </w:rPr>
      </w:pPr>
    </w:p>
    <w:p w14:paraId="11018705" w14:textId="5DE27134" w:rsidR="006C44B0" w:rsidRDefault="00CC438F" w:rsidP="006C44B0">
      <w:pPr>
        <w:pStyle w:val="Indeks"/>
      </w:pPr>
      <w:r>
        <w:t xml:space="preserve">U </w:t>
      </w:r>
      <w:r w:rsidR="00D76CD5">
        <w:t xml:space="preserve"> </w:t>
      </w:r>
      <w:r>
        <w:t>202</w:t>
      </w:r>
      <w:r w:rsidR="00B11EF8">
        <w:t>4</w:t>
      </w:r>
      <w:r>
        <w:t>.</w:t>
      </w:r>
      <w:r w:rsidR="006450F2">
        <w:tab/>
      </w:r>
      <w:r w:rsidR="006450F2">
        <w:tab/>
      </w:r>
      <w:r w:rsidR="006450F2">
        <w:tab/>
      </w:r>
      <w:r w:rsidR="006C44B0">
        <w:t>MP</w:t>
      </w:r>
      <w:r w:rsidR="006450F2">
        <w:tab/>
      </w:r>
      <w:r w:rsidR="006450F2">
        <w:tab/>
      </w:r>
      <w:r w:rsidR="006C44B0">
        <w:tab/>
      </w:r>
      <w:r w:rsidR="006450F2">
        <w:t xml:space="preserve">Ime i prezime </w:t>
      </w:r>
    </w:p>
    <w:p w14:paraId="2E6AF407" w14:textId="52B1FB46" w:rsidR="007F2AA9" w:rsidRDefault="00CC438F" w:rsidP="006C44B0">
      <w:pPr>
        <w:pStyle w:val="Indeks"/>
        <w:ind w:left="4956" w:firstLine="708"/>
      </w:pPr>
      <w:r>
        <w:rPr>
          <w:bCs/>
        </w:rPr>
        <w:t>osobe ovlaštene za zastupanje</w:t>
      </w:r>
    </w:p>
    <w:p w14:paraId="33E94599" w14:textId="77777777" w:rsidR="00A0402E" w:rsidRDefault="00A0402E">
      <w:pPr>
        <w:pStyle w:val="Tijeloteksta"/>
        <w:spacing w:after="227"/>
        <w:rPr>
          <w:szCs w:val="24"/>
        </w:rPr>
      </w:pPr>
    </w:p>
    <w:p w14:paraId="238BCC73" w14:textId="77777777" w:rsidR="00093AB4" w:rsidRDefault="00093AB4"/>
    <w:sectPr w:rsidR="00093AB4">
      <w:headerReference w:type="default" r:id="rId7"/>
      <w:pgSz w:w="11906" w:h="16838"/>
      <w:pgMar w:top="766" w:right="1700" w:bottom="720" w:left="1276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6FE7" w14:textId="77777777" w:rsidR="00D712EB" w:rsidRDefault="00D712EB">
      <w:r>
        <w:separator/>
      </w:r>
    </w:p>
  </w:endnote>
  <w:endnote w:type="continuationSeparator" w:id="0">
    <w:p w14:paraId="320BB929" w14:textId="77777777" w:rsidR="00D712EB" w:rsidRDefault="00D71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90DFA" w14:textId="77777777" w:rsidR="00D712EB" w:rsidRDefault="00D712EB">
      <w:r>
        <w:separator/>
      </w:r>
    </w:p>
  </w:footnote>
  <w:footnote w:type="continuationSeparator" w:id="0">
    <w:p w14:paraId="26512E01" w14:textId="77777777" w:rsidR="00D712EB" w:rsidRDefault="00D71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323" w:type="dxa"/>
      <w:jc w:val="right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83" w:type="dxa"/>
      </w:tblCellMar>
      <w:tblLook w:val="04A0" w:firstRow="1" w:lastRow="0" w:firstColumn="1" w:lastColumn="0" w:noHBand="0" w:noVBand="1"/>
    </w:tblPr>
    <w:tblGrid>
      <w:gridCol w:w="2323"/>
    </w:tblGrid>
    <w:tr w:rsidR="00093AB4" w14:paraId="64D32580" w14:textId="77777777" w:rsidTr="006C44AA">
      <w:trPr>
        <w:jc w:val="right"/>
      </w:trPr>
      <w:tc>
        <w:tcPr>
          <w:tcW w:w="232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83" w:type="dxa"/>
          </w:tcMar>
        </w:tcPr>
        <w:p w14:paraId="56570E79" w14:textId="43E28AE8" w:rsidR="00093AB4" w:rsidRDefault="007D23B1" w:rsidP="006C44AA">
          <w:pPr>
            <w:rPr>
              <w:b/>
            </w:rPr>
          </w:pPr>
          <w:r>
            <w:rPr>
              <w:b/>
            </w:rPr>
            <w:t>(</w:t>
          </w:r>
          <w:r w:rsidR="006C44AA">
            <w:rPr>
              <w:b/>
            </w:rPr>
            <w:t>OBRAZAC D</w:t>
          </w:r>
          <w:r>
            <w:rPr>
              <w:b/>
            </w:rPr>
            <w:t>-2</w:t>
          </w:r>
          <w:r w:rsidR="00B11EF8">
            <w:rPr>
              <w:b/>
            </w:rPr>
            <w:t>4</w:t>
          </w:r>
          <w:r>
            <w:rPr>
              <w:b/>
            </w:rPr>
            <w:t>)</w:t>
          </w:r>
        </w:p>
      </w:tc>
    </w:tr>
  </w:tbl>
  <w:p w14:paraId="13528EC6" w14:textId="77777777" w:rsidR="00093AB4" w:rsidRDefault="00093A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6A1"/>
    <w:multiLevelType w:val="multilevel"/>
    <w:tmpl w:val="1114686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71CA1"/>
    <w:multiLevelType w:val="multilevel"/>
    <w:tmpl w:val="0960EA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8573869">
    <w:abstractNumId w:val="0"/>
  </w:num>
  <w:num w:numId="2" w16cid:durableId="986780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AB4"/>
    <w:rsid w:val="00093AB4"/>
    <w:rsid w:val="000B3EAE"/>
    <w:rsid w:val="000C5990"/>
    <w:rsid w:val="00250752"/>
    <w:rsid w:val="00254450"/>
    <w:rsid w:val="00325F86"/>
    <w:rsid w:val="005D36D7"/>
    <w:rsid w:val="00634497"/>
    <w:rsid w:val="006450F2"/>
    <w:rsid w:val="006C44AA"/>
    <w:rsid w:val="006C44B0"/>
    <w:rsid w:val="00727D22"/>
    <w:rsid w:val="007D03CB"/>
    <w:rsid w:val="007D23B1"/>
    <w:rsid w:val="007F2AA9"/>
    <w:rsid w:val="0080143A"/>
    <w:rsid w:val="00820857"/>
    <w:rsid w:val="008B1CD6"/>
    <w:rsid w:val="008D758A"/>
    <w:rsid w:val="008F5F29"/>
    <w:rsid w:val="00A0402E"/>
    <w:rsid w:val="00B11EF8"/>
    <w:rsid w:val="00B15A12"/>
    <w:rsid w:val="00B50585"/>
    <w:rsid w:val="00B84AD5"/>
    <w:rsid w:val="00B94E41"/>
    <w:rsid w:val="00BC2C7E"/>
    <w:rsid w:val="00C910CB"/>
    <w:rsid w:val="00CC438F"/>
    <w:rsid w:val="00CF2F7D"/>
    <w:rsid w:val="00D15178"/>
    <w:rsid w:val="00D712EB"/>
    <w:rsid w:val="00D76CD5"/>
    <w:rsid w:val="00E2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FB41"/>
  <w15:docId w15:val="{03E2531C-653D-4D80-88C2-E2A0E369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color w:val="00000A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qFormat/>
    <w:locked/>
    <w:rsid w:val="008C3C44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qFormat/>
    <w:rsid w:val="008F1571"/>
    <w:rPr>
      <w:rFonts w:cs="Times New Roman"/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qFormat/>
    <w:locked/>
    <w:rsid w:val="008F1571"/>
    <w:rPr>
      <w:rFonts w:cs="Times New Roman"/>
    </w:rPr>
  </w:style>
  <w:style w:type="character" w:customStyle="1" w:styleId="PredmetkomentaraChar">
    <w:name w:val="Predmet komentara Char"/>
    <w:basedOn w:val="TekstkomentaraChar"/>
    <w:link w:val="Predmetkomentara"/>
    <w:qFormat/>
    <w:locked/>
    <w:rsid w:val="008F1571"/>
    <w:rPr>
      <w:rFonts w:cs="Times New Roman"/>
      <w:b/>
      <w:bCs/>
    </w:rPr>
  </w:style>
  <w:style w:type="character" w:customStyle="1" w:styleId="TekstfusnoteChar">
    <w:name w:val="Tekst fusnote Char"/>
    <w:basedOn w:val="Zadanifontodlomka"/>
    <w:link w:val="Tekstfusnote"/>
    <w:qFormat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qFormat/>
    <w:rsid w:val="0096777D"/>
    <w:rPr>
      <w:rFonts w:cs="Times New Roman"/>
      <w:vertAlign w:val="superscript"/>
    </w:rPr>
  </w:style>
  <w:style w:type="character" w:customStyle="1" w:styleId="ZaglavljeChar">
    <w:name w:val="Zaglavlje Char"/>
    <w:basedOn w:val="Zadanifontodlomka"/>
    <w:link w:val="Zaglavlje"/>
    <w:qFormat/>
    <w:locked/>
    <w:rsid w:val="00100FDC"/>
    <w:rPr>
      <w:rFonts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qFormat/>
    <w:locked/>
    <w:rsid w:val="00100FDC"/>
    <w:rPr>
      <w:rFonts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qFormat/>
    <w:rsid w:val="00705168"/>
    <w:rPr>
      <w:rFonts w:eastAsia="Arial Unicode MS"/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eastAsia="Times New Roman"/>
    </w:rPr>
  </w:style>
  <w:style w:type="character" w:customStyle="1" w:styleId="ListLabel31">
    <w:name w:val="ListLabel 31"/>
    <w:qFormat/>
    <w:rPr>
      <w:rFonts w:eastAsia="Times New Roman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qFormat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qFormat/>
    <w:rsid w:val="004050CF"/>
    <w:pPr>
      <w:ind w:left="720"/>
      <w:contextualSpacing/>
    </w:pPr>
    <w:rPr>
      <w:lang w:val="en-GB" w:eastAsia="en-US"/>
    </w:rPr>
  </w:style>
  <w:style w:type="paragraph" w:customStyle="1" w:styleId="Default">
    <w:name w:val="Default"/>
    <w:qFormat/>
    <w:rsid w:val="000954C1"/>
    <w:rPr>
      <w:rFonts w:ascii="Arial" w:hAnsi="Arial" w:cs="Arial"/>
      <w:color w:val="000000"/>
      <w:sz w:val="24"/>
      <w:szCs w:val="24"/>
      <w:lang w:eastAsia="zh-CN"/>
    </w:rPr>
  </w:style>
  <w:style w:type="paragraph" w:styleId="Tekstkomentara">
    <w:name w:val="annotation text"/>
    <w:basedOn w:val="Normal"/>
    <w:link w:val="TekstkomentaraChar"/>
    <w:qFormat/>
    <w:rsid w:val="008F1571"/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qFormat/>
    <w:rsid w:val="008F1571"/>
    <w:rPr>
      <w:b/>
      <w:bCs/>
    </w:rPr>
  </w:style>
  <w:style w:type="paragraph" w:styleId="Tekstfusnote">
    <w:name w:val="footnote text"/>
    <w:basedOn w:val="Normal"/>
    <w:link w:val="TekstfusnoteChar"/>
    <w:qFormat/>
    <w:rsid w:val="0096777D"/>
    <w:rPr>
      <w:sz w:val="20"/>
      <w:szCs w:val="20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table" w:styleId="Reetkatablice">
    <w:name w:val="Table Grid"/>
    <w:basedOn w:val="Obinatablica"/>
    <w:rsid w:val="000954C1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Perpetuum Mobile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dc:description/>
  <cp:lastModifiedBy>Dražen Kuzmanić</cp:lastModifiedBy>
  <cp:revision>4</cp:revision>
  <cp:lastPrinted>2013-01-11T13:36:00Z</cp:lastPrinted>
  <dcterms:created xsi:type="dcterms:W3CDTF">2024-01-08T13:55:00Z</dcterms:created>
  <dcterms:modified xsi:type="dcterms:W3CDTF">2024-01-18T07:09:00Z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Perpetuum Mobile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