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41C7E" w:rsidRPr="00D81A0A" w14:paraId="45C02C17" w14:textId="77777777">
        <w:tc>
          <w:tcPr>
            <w:tcW w:w="9854" w:type="dxa"/>
            <w:shd w:val="clear" w:color="auto" w:fill="FBE4D5"/>
          </w:tcPr>
          <w:p w14:paraId="63F8401B" w14:textId="77777777" w:rsidR="00941C7E" w:rsidRPr="00D81A0A" w:rsidRDefault="00941C7E" w:rsidP="007B3E17">
            <w:pPr>
              <w:pStyle w:val="Sadrajitablice"/>
            </w:pPr>
            <w:r w:rsidRPr="00D81A0A">
              <w:rPr>
                <w:b/>
                <w:bCs/>
                <w:sz w:val="20"/>
                <w:szCs w:val="20"/>
                <w:lang w:eastAsia="hr-HR"/>
              </w:rPr>
              <w:t>PRIJAVITELJ</w:t>
            </w:r>
          </w:p>
        </w:tc>
      </w:tr>
      <w:tr w:rsidR="00941C7E" w:rsidRPr="00D81A0A" w14:paraId="3BCC995B" w14:textId="77777777" w:rsidTr="00304BEC">
        <w:tc>
          <w:tcPr>
            <w:tcW w:w="9854" w:type="dxa"/>
            <w:shd w:val="clear" w:color="auto" w:fill="auto"/>
          </w:tcPr>
          <w:p w14:paraId="786857DA" w14:textId="77777777" w:rsidR="00941C7E" w:rsidRPr="00D81A0A" w:rsidRDefault="00941C7E">
            <w:pPr>
              <w:rPr>
                <w:b/>
                <w:bCs/>
                <w:sz w:val="22"/>
                <w:szCs w:val="22"/>
                <w:lang w:eastAsia="hr-HR"/>
              </w:rPr>
            </w:pPr>
          </w:p>
          <w:p w14:paraId="55FF3CCE" w14:textId="77777777" w:rsidR="00941C7E" w:rsidRPr="00D81A0A" w:rsidRDefault="00941C7E">
            <w:pPr>
              <w:rPr>
                <w:b/>
                <w:bCs/>
                <w:sz w:val="22"/>
                <w:szCs w:val="22"/>
                <w:lang w:eastAsia="hr-HR"/>
              </w:rPr>
            </w:pPr>
          </w:p>
        </w:tc>
      </w:tr>
    </w:tbl>
    <w:p w14:paraId="33240ED4" w14:textId="77777777" w:rsidR="007E5E0B" w:rsidRPr="00D81A0A" w:rsidRDefault="007E5E0B">
      <w:pPr>
        <w:pStyle w:val="Sadrajitablice"/>
        <w:rPr>
          <w:b/>
          <w:bCs/>
          <w:sz w:val="20"/>
          <w:szCs w:val="20"/>
          <w:lang w:eastAsia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3"/>
        <w:gridCol w:w="4813"/>
        <w:gridCol w:w="1089"/>
        <w:gridCol w:w="460"/>
        <w:gridCol w:w="975"/>
        <w:gridCol w:w="1208"/>
      </w:tblGrid>
      <w:tr w:rsidR="00941C7E" w:rsidRPr="00D81A0A" w14:paraId="4DB072F1" w14:textId="77777777">
        <w:tc>
          <w:tcPr>
            <w:tcW w:w="9854" w:type="dxa"/>
            <w:gridSpan w:val="6"/>
            <w:shd w:val="clear" w:color="auto" w:fill="FBE4D5"/>
          </w:tcPr>
          <w:p w14:paraId="09599B88" w14:textId="77777777" w:rsidR="00941C7E" w:rsidRPr="00D81A0A" w:rsidRDefault="00941C7E">
            <w:pPr>
              <w:pStyle w:val="Sadrajitablice"/>
            </w:pPr>
            <w:r w:rsidRPr="00D81A0A">
              <w:rPr>
                <w:b/>
                <w:bCs/>
                <w:sz w:val="22"/>
                <w:szCs w:val="22"/>
                <w:lang w:eastAsia="hr-HR"/>
              </w:rPr>
              <w:t xml:space="preserve">ADRESA </w:t>
            </w:r>
          </w:p>
        </w:tc>
      </w:tr>
      <w:tr w:rsidR="00101EB1" w:rsidRPr="00D81A0A" w14:paraId="70E8ED6C" w14:textId="77777777">
        <w:trPr>
          <w:trHeight w:val="568"/>
        </w:trPr>
        <w:tc>
          <w:tcPr>
            <w:tcW w:w="1093" w:type="dxa"/>
            <w:shd w:val="clear" w:color="auto" w:fill="FBE4D5"/>
          </w:tcPr>
          <w:p w14:paraId="05366CC8" w14:textId="77777777" w:rsidR="00101EB1" w:rsidRPr="00D81A0A" w:rsidRDefault="00101EB1" w:rsidP="008D49AF">
            <w:pPr>
              <w:pStyle w:val="Sadrajitablice"/>
              <w:rPr>
                <w:b/>
                <w:bCs/>
                <w:sz w:val="18"/>
                <w:szCs w:val="18"/>
                <w:lang w:eastAsia="hr-HR"/>
              </w:rPr>
            </w:pPr>
            <w:r w:rsidRPr="00D81A0A">
              <w:rPr>
                <w:b/>
                <w:bCs/>
                <w:sz w:val="18"/>
                <w:szCs w:val="18"/>
                <w:lang w:eastAsia="hr-HR"/>
              </w:rPr>
              <w:t>ULICA</w:t>
            </w:r>
          </w:p>
        </w:tc>
        <w:tc>
          <w:tcPr>
            <w:tcW w:w="6066" w:type="dxa"/>
            <w:gridSpan w:val="2"/>
            <w:shd w:val="clear" w:color="auto" w:fill="auto"/>
          </w:tcPr>
          <w:p w14:paraId="13F7F758" w14:textId="77777777" w:rsidR="00101EB1" w:rsidRPr="00D81A0A" w:rsidRDefault="00101EB1" w:rsidP="008D49AF">
            <w:pPr>
              <w:pStyle w:val="Sadrajitablice"/>
              <w:rPr>
                <w:b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1454" w:type="dxa"/>
            <w:gridSpan w:val="2"/>
            <w:shd w:val="clear" w:color="auto" w:fill="FBE4D5"/>
          </w:tcPr>
          <w:p w14:paraId="2AD8B7C6" w14:textId="77777777" w:rsidR="00101EB1" w:rsidRPr="00D81A0A" w:rsidRDefault="00101EB1" w:rsidP="008D49AF">
            <w:pPr>
              <w:pStyle w:val="Sadrajitablice"/>
              <w:rPr>
                <w:b/>
                <w:bCs/>
                <w:sz w:val="18"/>
                <w:szCs w:val="18"/>
                <w:lang w:eastAsia="hr-HR"/>
              </w:rPr>
            </w:pPr>
            <w:r w:rsidRPr="00D81A0A">
              <w:rPr>
                <w:b/>
                <w:bCs/>
                <w:sz w:val="18"/>
                <w:szCs w:val="18"/>
                <w:lang w:eastAsia="hr-HR"/>
              </w:rPr>
              <w:t>KUĆNI BROJ</w:t>
            </w:r>
          </w:p>
        </w:tc>
        <w:tc>
          <w:tcPr>
            <w:tcW w:w="1241" w:type="dxa"/>
            <w:shd w:val="clear" w:color="auto" w:fill="auto"/>
          </w:tcPr>
          <w:p w14:paraId="570EE15F" w14:textId="77777777" w:rsidR="00101EB1" w:rsidRPr="00D81A0A" w:rsidRDefault="00101EB1">
            <w:pPr>
              <w:pStyle w:val="Sadrajitablice"/>
              <w:rPr>
                <w:b/>
                <w:bCs/>
                <w:sz w:val="20"/>
                <w:szCs w:val="20"/>
                <w:lang w:eastAsia="hr-HR"/>
              </w:rPr>
            </w:pPr>
          </w:p>
        </w:tc>
      </w:tr>
      <w:tr w:rsidR="00101EB1" w:rsidRPr="007B3E17" w14:paraId="52E54B2C" w14:textId="77777777">
        <w:trPr>
          <w:trHeight w:val="532"/>
        </w:trPr>
        <w:tc>
          <w:tcPr>
            <w:tcW w:w="1093" w:type="dxa"/>
            <w:shd w:val="clear" w:color="auto" w:fill="FBE4D5"/>
          </w:tcPr>
          <w:p w14:paraId="32E9485D" w14:textId="77777777" w:rsidR="00101EB1" w:rsidRPr="00D81A0A" w:rsidRDefault="00101EB1" w:rsidP="008D49AF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D81A0A">
              <w:rPr>
                <w:b/>
                <w:bCs/>
                <w:color w:val="000000"/>
                <w:sz w:val="18"/>
                <w:szCs w:val="18"/>
                <w:lang w:eastAsia="hr-HR"/>
              </w:rPr>
              <w:t>GRAD</w:t>
            </w:r>
          </w:p>
        </w:tc>
        <w:tc>
          <w:tcPr>
            <w:tcW w:w="4969" w:type="dxa"/>
            <w:shd w:val="clear" w:color="auto" w:fill="auto"/>
          </w:tcPr>
          <w:p w14:paraId="3A89E2A4" w14:textId="77777777" w:rsidR="00101EB1" w:rsidRPr="00D81A0A" w:rsidRDefault="00101EB1" w:rsidP="008D49AF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hr-HR"/>
              </w:rPr>
            </w:pPr>
          </w:p>
        </w:tc>
        <w:tc>
          <w:tcPr>
            <w:tcW w:w="1559" w:type="dxa"/>
            <w:gridSpan w:val="2"/>
            <w:shd w:val="clear" w:color="auto" w:fill="FBE4D5"/>
          </w:tcPr>
          <w:p w14:paraId="56C872A9" w14:textId="77777777" w:rsidR="00101EB1" w:rsidRPr="007B3E17" w:rsidRDefault="00101EB1" w:rsidP="008D49AF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D81A0A">
              <w:rPr>
                <w:b/>
                <w:bCs/>
                <w:color w:val="000000"/>
                <w:sz w:val="18"/>
                <w:szCs w:val="18"/>
                <w:lang w:eastAsia="hr-HR"/>
              </w:rPr>
              <w:t>POŠTANSKI BROJ</w:t>
            </w:r>
          </w:p>
        </w:tc>
        <w:tc>
          <w:tcPr>
            <w:tcW w:w="2233" w:type="dxa"/>
            <w:gridSpan w:val="2"/>
            <w:shd w:val="clear" w:color="auto" w:fill="auto"/>
          </w:tcPr>
          <w:p w14:paraId="62E3A95D" w14:textId="77777777" w:rsidR="00101EB1" w:rsidRPr="007B3E17" w:rsidRDefault="00101EB1" w:rsidP="007B3E17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</w:p>
        </w:tc>
      </w:tr>
    </w:tbl>
    <w:p w14:paraId="7AB7327B" w14:textId="1A5FA8E2" w:rsidR="007E5E0B" w:rsidRDefault="007E5E0B" w:rsidP="0030495F">
      <w:r>
        <w:rPr>
          <w:b/>
          <w:bCs/>
          <w:color w:val="000000"/>
          <w:sz w:val="22"/>
          <w:szCs w:val="22"/>
          <w:lang w:eastAsia="hr-HR"/>
        </w:rPr>
        <w:tab/>
      </w:r>
      <w:r>
        <w:rPr>
          <w:b/>
          <w:bCs/>
          <w:color w:val="000000"/>
          <w:sz w:val="22"/>
          <w:szCs w:val="22"/>
          <w:lang w:eastAsia="hr-HR"/>
        </w:rPr>
        <w:tab/>
      </w:r>
      <w:r>
        <w:rPr>
          <w:b/>
          <w:bCs/>
          <w:color w:val="000000"/>
          <w:sz w:val="22"/>
          <w:szCs w:val="22"/>
          <w:lang w:eastAsia="hr-HR"/>
        </w:rPr>
        <w:tab/>
      </w:r>
      <w:r>
        <w:rPr>
          <w:b/>
          <w:bCs/>
          <w:color w:val="000000"/>
          <w:sz w:val="22"/>
          <w:szCs w:val="22"/>
          <w:lang w:eastAsia="hr-HR"/>
        </w:rPr>
        <w:tab/>
      </w:r>
      <w:r>
        <w:rPr>
          <w:b/>
          <w:bCs/>
          <w:color w:val="000000"/>
          <w:sz w:val="22"/>
          <w:szCs w:val="22"/>
          <w:lang w:eastAsia="hr-HR"/>
        </w:rPr>
        <w:tab/>
      </w:r>
      <w:r>
        <w:rPr>
          <w:b/>
          <w:bCs/>
          <w:color w:val="000000"/>
          <w:sz w:val="22"/>
          <w:szCs w:val="22"/>
          <w:lang w:eastAsia="hr-HR"/>
        </w:rPr>
        <w:tab/>
      </w:r>
      <w:r>
        <w:rPr>
          <w:b/>
          <w:bCs/>
          <w:color w:val="000000"/>
          <w:sz w:val="22"/>
          <w:szCs w:val="22"/>
          <w:lang w:eastAsia="hr-HR"/>
        </w:rPr>
        <w:tab/>
      </w:r>
      <w:r>
        <w:rPr>
          <w:b/>
          <w:bCs/>
          <w:color w:val="000000"/>
          <w:sz w:val="22"/>
          <w:szCs w:val="22"/>
          <w:lang w:eastAsia="hr-HR"/>
        </w:rPr>
        <w:tab/>
      </w:r>
      <w:r>
        <w:rPr>
          <w:b/>
          <w:bCs/>
          <w:color w:val="000000"/>
          <w:sz w:val="22"/>
          <w:szCs w:val="22"/>
          <w:lang w:eastAsia="hr-HR"/>
        </w:rPr>
        <w:tab/>
      </w:r>
    </w:p>
    <w:p w14:paraId="611890B8" w14:textId="5DD40999" w:rsidR="007E5E0B" w:rsidRPr="008D49AF" w:rsidRDefault="007E5E0B" w:rsidP="008D49AF">
      <w:pPr>
        <w:jc w:val="center"/>
        <w:rPr>
          <w:b/>
          <w:bCs/>
          <w:sz w:val="28"/>
          <w:szCs w:val="28"/>
        </w:rPr>
      </w:pPr>
      <w:r w:rsidRPr="008D49AF">
        <w:rPr>
          <w:b/>
          <w:bCs/>
          <w:sz w:val="28"/>
          <w:szCs w:val="28"/>
          <w:lang w:eastAsia="hr-HR"/>
        </w:rPr>
        <w:t>Javni natječaj</w:t>
      </w:r>
    </w:p>
    <w:p w14:paraId="0674BC63" w14:textId="2A810B86" w:rsidR="007E5E0B" w:rsidRPr="008D49AF" w:rsidRDefault="007E5E0B" w:rsidP="008D49AF">
      <w:pPr>
        <w:jc w:val="center"/>
        <w:rPr>
          <w:b/>
          <w:bCs/>
          <w:sz w:val="28"/>
          <w:szCs w:val="28"/>
        </w:rPr>
      </w:pPr>
      <w:r w:rsidRPr="008D49AF">
        <w:rPr>
          <w:b/>
          <w:bCs/>
          <w:sz w:val="28"/>
          <w:szCs w:val="28"/>
          <w:lang w:eastAsia="hr-HR"/>
        </w:rPr>
        <w:t>za financiranje programa/projekata/manifestacija</w:t>
      </w:r>
    </w:p>
    <w:p w14:paraId="476BD7C3" w14:textId="7C4EDE93" w:rsidR="007E5E0B" w:rsidRPr="008D49AF" w:rsidRDefault="007E5E0B" w:rsidP="008D49AF">
      <w:pPr>
        <w:jc w:val="center"/>
        <w:rPr>
          <w:b/>
          <w:bCs/>
          <w:sz w:val="28"/>
          <w:szCs w:val="28"/>
        </w:rPr>
      </w:pPr>
      <w:r w:rsidRPr="008D49AF">
        <w:rPr>
          <w:b/>
          <w:bCs/>
          <w:sz w:val="28"/>
          <w:szCs w:val="28"/>
          <w:lang w:eastAsia="hr-HR"/>
        </w:rPr>
        <w:t>od interesa za opće dobro iz proračuna Grada Makarske u 20</w:t>
      </w:r>
      <w:r w:rsidR="00692D6A" w:rsidRPr="008D49AF">
        <w:rPr>
          <w:b/>
          <w:bCs/>
          <w:sz w:val="28"/>
          <w:szCs w:val="28"/>
          <w:lang w:eastAsia="hr-HR"/>
        </w:rPr>
        <w:t>2</w:t>
      </w:r>
      <w:r w:rsidR="0030495F">
        <w:rPr>
          <w:b/>
          <w:bCs/>
          <w:sz w:val="28"/>
          <w:szCs w:val="28"/>
          <w:lang w:eastAsia="hr-HR"/>
        </w:rPr>
        <w:t>4</w:t>
      </w:r>
      <w:r w:rsidRPr="008D49AF">
        <w:rPr>
          <w:b/>
          <w:bCs/>
          <w:sz w:val="28"/>
          <w:szCs w:val="28"/>
          <w:lang w:eastAsia="hr-HR"/>
        </w:rPr>
        <w:t>. godini</w:t>
      </w:r>
    </w:p>
    <w:p w14:paraId="0F413DB8" w14:textId="77777777" w:rsidR="00101EB1" w:rsidRDefault="00101EB1" w:rsidP="00101EB1">
      <w:pPr>
        <w:shd w:val="clear" w:color="auto" w:fill="FFFFFF"/>
        <w:tabs>
          <w:tab w:val="left" w:pos="2175"/>
        </w:tabs>
        <w:autoSpaceDE w:val="0"/>
        <w:spacing w:before="120" w:after="120"/>
        <w:rPr>
          <w:b/>
          <w:bCs/>
          <w:color w:val="000000"/>
          <w:lang w:eastAsia="hr-HR"/>
        </w:rPr>
      </w:pPr>
      <w:r>
        <w:rPr>
          <w:b/>
          <w:bCs/>
          <w:color w:val="000000"/>
          <w:lang w:eastAsia="hr-HR"/>
        </w:rPr>
        <w:tab/>
      </w: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101EB1" w:rsidRPr="007B3E17" w14:paraId="1E581B65" w14:textId="77777777" w:rsidTr="00191447">
        <w:trPr>
          <w:trHeight w:val="780"/>
        </w:trPr>
        <w:tc>
          <w:tcPr>
            <w:tcW w:w="9923" w:type="dxa"/>
            <w:shd w:val="clear" w:color="auto" w:fill="auto"/>
          </w:tcPr>
          <w:p w14:paraId="18696518" w14:textId="7F56EC74" w:rsidR="00101EB1" w:rsidRPr="00DE522D" w:rsidRDefault="00101EB1" w:rsidP="00DE522D">
            <w:pPr>
              <w:pStyle w:val="SubTitle1"/>
              <w:pBdr>
                <w:top w:val="single" w:sz="4" w:space="1" w:color="000000"/>
                <w:left w:val="single" w:sz="4" w:space="4" w:color="000000"/>
                <w:bottom w:val="single" w:sz="4" w:space="2" w:color="000000"/>
                <w:right w:val="single" w:sz="4" w:space="4" w:color="000000"/>
              </w:pBdr>
              <w:shd w:val="clear" w:color="auto" w:fill="DEEAF6"/>
              <w:jc w:val="left"/>
            </w:pPr>
            <w:r w:rsidRPr="00391919">
              <w:rPr>
                <w:bCs/>
                <w:sz w:val="22"/>
                <w:szCs w:val="22"/>
                <w:lang w:val="hr-HR"/>
              </w:rPr>
              <w:t>NAZIV PROGRAMA/PROJEKTA/MANIFESTACIJE</w:t>
            </w:r>
          </w:p>
        </w:tc>
      </w:tr>
    </w:tbl>
    <w:tbl>
      <w:tblPr>
        <w:tblpPr w:leftFromText="180" w:rightFromText="180" w:vertAnchor="text" w:tblpX="-137" w:tblpY="1"/>
        <w:tblOverlap w:val="never"/>
        <w:tblW w:w="9928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9928"/>
      </w:tblGrid>
      <w:tr w:rsidR="00EC55BD" w14:paraId="14CFECAF" w14:textId="77777777" w:rsidTr="00EF69E1">
        <w:trPr>
          <w:trHeight w:val="89"/>
        </w:trPr>
        <w:tc>
          <w:tcPr>
            <w:tcW w:w="9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/>
          </w:tcPr>
          <w:p w14:paraId="765ACF4E" w14:textId="1FA8EF11" w:rsidR="00EC55BD" w:rsidRPr="00391919" w:rsidRDefault="00EC55BD" w:rsidP="00EF69E1">
            <w:pPr>
              <w:snapToGrid w:val="0"/>
              <w:rPr>
                <w:rFonts w:eastAsia="Arial Unicode MS"/>
                <w:b/>
                <w:bCs/>
                <w:sz w:val="22"/>
                <w:szCs w:val="22"/>
              </w:rPr>
            </w:pPr>
            <w:r w:rsidRPr="00391919">
              <w:rPr>
                <w:rFonts w:eastAsia="Arial Unicode MS"/>
                <w:b/>
                <w:bCs/>
                <w:sz w:val="22"/>
                <w:szCs w:val="22"/>
              </w:rPr>
              <w:t>Detaljan opis PROGRAMA / PROJEKTA / MANIFESTACIJE</w:t>
            </w:r>
            <w:r w:rsidR="00EF69E1" w:rsidRPr="00391919">
              <w:rPr>
                <w:rFonts w:eastAsia="Arial Unicode MS"/>
                <w:b/>
                <w:bCs/>
                <w:sz w:val="22"/>
                <w:szCs w:val="22"/>
              </w:rPr>
              <w:t xml:space="preserve"> </w:t>
            </w:r>
            <w:r w:rsidRPr="00391919">
              <w:rPr>
                <w:rFonts w:eastAsia="Arial Unicode MS"/>
                <w:b/>
                <w:bCs/>
                <w:sz w:val="22"/>
                <w:szCs w:val="22"/>
              </w:rPr>
              <w:t xml:space="preserve"> (najviše 2000 znakova)</w:t>
            </w:r>
          </w:p>
        </w:tc>
      </w:tr>
      <w:tr w:rsidR="0030495F" w14:paraId="23EE0685" w14:textId="77777777" w:rsidTr="00EF69E1">
        <w:trPr>
          <w:trHeight w:val="89"/>
        </w:trPr>
        <w:tc>
          <w:tcPr>
            <w:tcW w:w="9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45588" w14:textId="77777777" w:rsidR="0030495F" w:rsidRDefault="0030495F" w:rsidP="00EF69E1">
            <w:pPr>
              <w:suppressAutoHyphens w:val="0"/>
              <w:rPr>
                <w:rFonts w:eastAsia="Arial Unicode MS"/>
                <w:sz w:val="22"/>
                <w:szCs w:val="22"/>
              </w:rPr>
            </w:pPr>
          </w:p>
          <w:p w14:paraId="541F11D9" w14:textId="77777777" w:rsidR="00A073F7" w:rsidRDefault="00A073F7" w:rsidP="00EF69E1">
            <w:pPr>
              <w:suppressAutoHyphens w:val="0"/>
              <w:rPr>
                <w:rFonts w:eastAsia="Arial Unicode MS"/>
                <w:sz w:val="22"/>
                <w:szCs w:val="22"/>
              </w:rPr>
            </w:pPr>
          </w:p>
          <w:p w14:paraId="65136E4A" w14:textId="77777777" w:rsidR="00A073F7" w:rsidRDefault="00A073F7" w:rsidP="00EF69E1">
            <w:pPr>
              <w:suppressAutoHyphens w:val="0"/>
              <w:rPr>
                <w:rFonts w:eastAsia="Arial Unicode MS"/>
                <w:sz w:val="22"/>
                <w:szCs w:val="22"/>
              </w:rPr>
            </w:pPr>
          </w:p>
          <w:p w14:paraId="47315609" w14:textId="77777777" w:rsidR="00A073F7" w:rsidRDefault="00A073F7" w:rsidP="00EF69E1">
            <w:pPr>
              <w:suppressAutoHyphens w:val="0"/>
              <w:rPr>
                <w:rFonts w:eastAsia="Arial Unicode MS"/>
                <w:sz w:val="22"/>
                <w:szCs w:val="22"/>
              </w:rPr>
            </w:pPr>
          </w:p>
          <w:p w14:paraId="1D35619A" w14:textId="77777777" w:rsidR="00391919" w:rsidRDefault="00391919" w:rsidP="00EF69E1">
            <w:pPr>
              <w:suppressAutoHyphens w:val="0"/>
              <w:rPr>
                <w:rFonts w:eastAsia="Arial Unicode MS"/>
                <w:sz w:val="22"/>
                <w:szCs w:val="22"/>
              </w:rPr>
            </w:pPr>
          </w:p>
        </w:tc>
      </w:tr>
    </w:tbl>
    <w:p w14:paraId="115CC75C" w14:textId="46C34C08" w:rsidR="00D7734B" w:rsidRPr="00D7734B" w:rsidRDefault="00D7734B" w:rsidP="00D7734B">
      <w:pPr>
        <w:tabs>
          <w:tab w:val="left" w:pos="1020"/>
        </w:tabs>
        <w:rPr>
          <w:rStyle w:val="hps"/>
          <w:rFonts w:eastAsia="Arial Unicode MS"/>
          <w:b/>
          <w:sz w:val="22"/>
          <w:szCs w:val="22"/>
        </w:rPr>
      </w:pPr>
    </w:p>
    <w:p w14:paraId="33AB1A7E" w14:textId="77777777" w:rsidR="009937AE" w:rsidRDefault="009937AE" w:rsidP="004344FE"/>
    <w:p w14:paraId="0C481265" w14:textId="0E7A6DD5" w:rsidR="009937AE" w:rsidRDefault="009937AE" w:rsidP="00191447">
      <w:pPr>
        <w:ind w:hanging="13"/>
      </w:pPr>
      <w:r>
        <w:t xml:space="preserve">U </w:t>
      </w:r>
      <w:r w:rsidR="00A073F7">
        <w:t xml:space="preserve"> 2024.</w:t>
      </w:r>
    </w:p>
    <w:p w14:paraId="6C0804B0" w14:textId="77777777" w:rsidR="007F060E" w:rsidRPr="007F060E" w:rsidRDefault="007F060E" w:rsidP="007F060E">
      <w:pPr>
        <w:ind w:hanging="13"/>
      </w:pPr>
    </w:p>
    <w:p w14:paraId="6928C366" w14:textId="4FD6D546" w:rsidR="00EE45AB" w:rsidRPr="000A7B92" w:rsidRDefault="00EE45AB" w:rsidP="004E1901">
      <w:pPr>
        <w:rPr>
          <w:bCs/>
          <w:sz w:val="20"/>
          <w:szCs w:val="20"/>
        </w:rPr>
      </w:pPr>
      <w:r>
        <w:rPr>
          <w:rFonts w:eastAsia="Arial Unicode MS"/>
          <w:bCs/>
          <w:sz w:val="22"/>
          <w:szCs w:val="22"/>
        </w:rPr>
        <w:t>Ime, prezime</w:t>
      </w:r>
      <w:r>
        <w:rPr>
          <w:rFonts w:eastAsia="Arial Unicode MS"/>
          <w:bCs/>
          <w:sz w:val="22"/>
          <w:szCs w:val="22"/>
        </w:rPr>
        <w:tab/>
      </w:r>
      <w:r>
        <w:rPr>
          <w:rFonts w:eastAsia="Arial Unicode MS"/>
          <w:bCs/>
          <w:sz w:val="22"/>
          <w:szCs w:val="22"/>
        </w:rPr>
        <w:tab/>
      </w:r>
      <w:r>
        <w:rPr>
          <w:rFonts w:eastAsia="Arial Unicode MS"/>
          <w:bCs/>
          <w:sz w:val="22"/>
          <w:szCs w:val="22"/>
        </w:rPr>
        <w:tab/>
      </w:r>
      <w:r>
        <w:rPr>
          <w:rFonts w:eastAsia="Arial Unicode MS"/>
          <w:bCs/>
          <w:sz w:val="22"/>
          <w:szCs w:val="22"/>
        </w:rPr>
        <w:tab/>
      </w:r>
      <w:r>
        <w:rPr>
          <w:rFonts w:eastAsia="Arial Unicode MS"/>
          <w:bCs/>
          <w:sz w:val="22"/>
          <w:szCs w:val="22"/>
        </w:rPr>
        <w:tab/>
      </w:r>
      <w:r>
        <w:rPr>
          <w:rFonts w:eastAsia="Arial Unicode MS"/>
          <w:bCs/>
          <w:sz w:val="22"/>
          <w:szCs w:val="22"/>
        </w:rPr>
        <w:tab/>
      </w:r>
      <w:r>
        <w:rPr>
          <w:rFonts w:eastAsia="Arial Unicode MS"/>
          <w:bCs/>
          <w:sz w:val="22"/>
          <w:szCs w:val="22"/>
        </w:rPr>
        <w:tab/>
      </w:r>
      <w:r>
        <w:rPr>
          <w:rFonts w:eastAsia="Arial Unicode MS"/>
          <w:bCs/>
          <w:sz w:val="22"/>
          <w:szCs w:val="22"/>
        </w:rPr>
        <w:tab/>
      </w:r>
      <w:r w:rsidR="009937AE">
        <w:rPr>
          <w:rFonts w:eastAsia="Arial Unicode MS"/>
          <w:bCs/>
          <w:sz w:val="22"/>
          <w:szCs w:val="22"/>
        </w:rPr>
        <w:tab/>
      </w:r>
      <w:r w:rsidRPr="004E1901">
        <w:rPr>
          <w:rFonts w:eastAsia="Arial Unicode MS"/>
          <w:bCs/>
          <w:sz w:val="18"/>
          <w:szCs w:val="18"/>
        </w:rPr>
        <w:t>MP</w:t>
      </w:r>
      <w:r w:rsidRPr="00EE45AB">
        <w:rPr>
          <w:rFonts w:eastAsia="Arial Unicode MS"/>
          <w:bCs/>
          <w:sz w:val="22"/>
          <w:szCs w:val="22"/>
        </w:rPr>
        <w:t xml:space="preserve"> </w:t>
      </w:r>
      <w:r w:rsidR="000A7B92">
        <w:rPr>
          <w:rFonts w:eastAsia="Arial Unicode MS"/>
          <w:bCs/>
          <w:sz w:val="22"/>
          <w:szCs w:val="22"/>
        </w:rPr>
        <w:tab/>
      </w:r>
      <w:r w:rsidR="000A7B92">
        <w:rPr>
          <w:rFonts w:eastAsia="Arial Unicode MS"/>
          <w:bCs/>
          <w:sz w:val="22"/>
          <w:szCs w:val="22"/>
        </w:rPr>
        <w:tab/>
      </w:r>
      <w:r w:rsidR="000A7B92">
        <w:rPr>
          <w:rFonts w:eastAsia="Arial Unicode MS"/>
          <w:bCs/>
          <w:sz w:val="22"/>
          <w:szCs w:val="22"/>
        </w:rPr>
        <w:tab/>
      </w:r>
      <w:r w:rsidR="000A7B92">
        <w:rPr>
          <w:rFonts w:eastAsia="Arial Unicode MS"/>
          <w:bCs/>
          <w:sz w:val="22"/>
          <w:szCs w:val="22"/>
        </w:rPr>
        <w:tab/>
      </w:r>
      <w:r w:rsidR="000A7B92">
        <w:rPr>
          <w:rFonts w:eastAsia="Arial Unicode MS"/>
          <w:bCs/>
          <w:sz w:val="22"/>
          <w:szCs w:val="22"/>
        </w:rPr>
        <w:tab/>
      </w:r>
      <w:r>
        <w:rPr>
          <w:rFonts w:eastAsia="Arial Unicode MS"/>
          <w:bCs/>
          <w:sz w:val="22"/>
          <w:szCs w:val="22"/>
        </w:rPr>
        <w:t>Ime, prezime osobe ovlaštene</w:t>
      </w:r>
    </w:p>
    <w:p w14:paraId="08FC15AC" w14:textId="7FC0B112" w:rsidR="00EE45AB" w:rsidRDefault="00EE45AB" w:rsidP="004E1901">
      <w:pPr>
        <w:rPr>
          <w:rFonts w:eastAsia="Arial Unicode MS"/>
          <w:bCs/>
          <w:sz w:val="22"/>
          <w:szCs w:val="22"/>
        </w:rPr>
      </w:pPr>
      <w:r>
        <w:rPr>
          <w:rFonts w:eastAsia="Arial Unicode MS"/>
          <w:bCs/>
          <w:sz w:val="22"/>
          <w:szCs w:val="22"/>
        </w:rPr>
        <w:t>voditelja/ice PPM</w:t>
      </w:r>
      <w:r w:rsidR="000A7B92" w:rsidRPr="000A7B92">
        <w:rPr>
          <w:rFonts w:eastAsia="Arial Unicode MS"/>
          <w:bCs/>
          <w:sz w:val="22"/>
          <w:szCs w:val="22"/>
        </w:rPr>
        <w:t xml:space="preserve"> </w:t>
      </w:r>
      <w:r w:rsidR="000A7B92">
        <w:rPr>
          <w:rFonts w:eastAsia="Arial Unicode MS"/>
          <w:bCs/>
          <w:sz w:val="22"/>
          <w:szCs w:val="22"/>
        </w:rPr>
        <w:tab/>
      </w:r>
      <w:r w:rsidR="000A7B92">
        <w:rPr>
          <w:rFonts w:eastAsia="Arial Unicode MS"/>
          <w:bCs/>
          <w:sz w:val="22"/>
          <w:szCs w:val="22"/>
        </w:rPr>
        <w:tab/>
      </w:r>
      <w:r w:rsidR="000A7B92">
        <w:rPr>
          <w:rFonts w:eastAsia="Arial Unicode MS"/>
          <w:bCs/>
          <w:sz w:val="22"/>
          <w:szCs w:val="22"/>
        </w:rPr>
        <w:tab/>
      </w:r>
      <w:r w:rsidR="000A7B92">
        <w:rPr>
          <w:rFonts w:eastAsia="Arial Unicode MS"/>
          <w:bCs/>
          <w:sz w:val="22"/>
          <w:szCs w:val="22"/>
        </w:rPr>
        <w:tab/>
      </w:r>
      <w:r w:rsidR="000A7B92">
        <w:rPr>
          <w:rFonts w:eastAsia="Arial Unicode MS"/>
          <w:bCs/>
          <w:sz w:val="22"/>
          <w:szCs w:val="22"/>
        </w:rPr>
        <w:tab/>
      </w:r>
      <w:r w:rsidR="000A7B92">
        <w:rPr>
          <w:rFonts w:eastAsia="Arial Unicode MS"/>
          <w:bCs/>
          <w:sz w:val="22"/>
          <w:szCs w:val="22"/>
        </w:rPr>
        <w:tab/>
      </w:r>
      <w:r w:rsidR="000A7B92">
        <w:rPr>
          <w:rFonts w:eastAsia="Arial Unicode MS"/>
          <w:bCs/>
          <w:sz w:val="22"/>
          <w:szCs w:val="22"/>
        </w:rPr>
        <w:tab/>
      </w:r>
      <w:r w:rsidR="000A7B92">
        <w:rPr>
          <w:rFonts w:eastAsia="Arial Unicode MS"/>
          <w:bCs/>
          <w:sz w:val="22"/>
          <w:szCs w:val="22"/>
        </w:rPr>
        <w:tab/>
      </w:r>
      <w:r w:rsidR="000A7B92">
        <w:rPr>
          <w:rFonts w:eastAsia="Arial Unicode MS"/>
          <w:bCs/>
          <w:sz w:val="22"/>
          <w:szCs w:val="22"/>
        </w:rPr>
        <w:tab/>
      </w:r>
      <w:r w:rsidR="000A7B92">
        <w:rPr>
          <w:rFonts w:eastAsia="Arial Unicode MS"/>
          <w:bCs/>
          <w:sz w:val="22"/>
          <w:szCs w:val="22"/>
        </w:rPr>
        <w:tab/>
      </w:r>
      <w:r w:rsidR="000A7B92">
        <w:rPr>
          <w:rFonts w:eastAsia="Arial Unicode MS"/>
          <w:bCs/>
          <w:sz w:val="22"/>
          <w:szCs w:val="22"/>
        </w:rPr>
        <w:tab/>
      </w:r>
      <w:r w:rsidR="000A7B92">
        <w:rPr>
          <w:rFonts w:eastAsia="Arial Unicode MS"/>
          <w:bCs/>
          <w:sz w:val="22"/>
          <w:szCs w:val="22"/>
        </w:rPr>
        <w:tab/>
      </w:r>
      <w:r w:rsidR="009937AE">
        <w:rPr>
          <w:rFonts w:eastAsia="Arial Unicode MS"/>
          <w:bCs/>
          <w:sz w:val="22"/>
          <w:szCs w:val="22"/>
        </w:rPr>
        <w:tab/>
      </w:r>
      <w:r w:rsidR="000A7B92">
        <w:rPr>
          <w:rFonts w:eastAsia="Arial Unicode MS"/>
          <w:bCs/>
          <w:sz w:val="22"/>
          <w:szCs w:val="22"/>
        </w:rPr>
        <w:t>za zastupanje Prijavitelja</w:t>
      </w:r>
    </w:p>
    <w:p w14:paraId="01BA6A9D" w14:textId="77777777" w:rsidR="00EE45AB" w:rsidRDefault="00EE45AB" w:rsidP="004E1901">
      <w:pPr>
        <w:rPr>
          <w:rFonts w:eastAsia="Arial Unicode MS"/>
          <w:bCs/>
          <w:sz w:val="22"/>
          <w:szCs w:val="22"/>
        </w:rPr>
      </w:pPr>
    </w:p>
    <w:p w14:paraId="185EA48D" w14:textId="1E560D28" w:rsidR="00EE45AB" w:rsidRDefault="00EE45AB" w:rsidP="004E1901">
      <w:pPr>
        <w:rPr>
          <w:rFonts w:eastAsia="Arial Unicode MS"/>
          <w:b/>
          <w:sz w:val="22"/>
          <w:szCs w:val="22"/>
        </w:rPr>
      </w:pPr>
      <w:r>
        <w:rPr>
          <w:rFonts w:eastAsia="Arial Unicode MS"/>
          <w:b/>
          <w:sz w:val="22"/>
          <w:szCs w:val="22"/>
        </w:rPr>
        <w:t xml:space="preserve"> _________________________</w:t>
      </w:r>
      <w:r w:rsidR="000A7B92">
        <w:rPr>
          <w:rFonts w:eastAsia="Arial Unicode MS"/>
          <w:b/>
          <w:sz w:val="22"/>
          <w:szCs w:val="22"/>
        </w:rPr>
        <w:tab/>
      </w:r>
      <w:r w:rsidR="000A7B92">
        <w:rPr>
          <w:rFonts w:eastAsia="Arial Unicode MS"/>
          <w:b/>
          <w:sz w:val="22"/>
          <w:szCs w:val="22"/>
        </w:rPr>
        <w:tab/>
      </w:r>
      <w:r w:rsidR="000A7B92">
        <w:rPr>
          <w:rFonts w:eastAsia="Arial Unicode MS"/>
          <w:b/>
          <w:sz w:val="22"/>
          <w:szCs w:val="22"/>
        </w:rPr>
        <w:tab/>
      </w:r>
      <w:r w:rsidR="000A7B92">
        <w:rPr>
          <w:rFonts w:eastAsia="Arial Unicode MS"/>
          <w:b/>
          <w:sz w:val="22"/>
          <w:szCs w:val="22"/>
        </w:rPr>
        <w:tab/>
      </w:r>
      <w:r w:rsidR="000A7B92">
        <w:rPr>
          <w:rFonts w:eastAsia="Arial Unicode MS"/>
          <w:b/>
          <w:sz w:val="22"/>
          <w:szCs w:val="22"/>
        </w:rPr>
        <w:tab/>
      </w:r>
      <w:r w:rsidR="000A7B92">
        <w:rPr>
          <w:rFonts w:eastAsia="Arial Unicode MS"/>
          <w:b/>
          <w:sz w:val="22"/>
          <w:szCs w:val="22"/>
        </w:rPr>
        <w:tab/>
      </w:r>
      <w:r w:rsidR="000A7B92">
        <w:rPr>
          <w:rFonts w:eastAsia="Arial Unicode MS"/>
          <w:b/>
          <w:sz w:val="22"/>
          <w:szCs w:val="22"/>
        </w:rPr>
        <w:tab/>
      </w:r>
      <w:r w:rsidR="000A7B92">
        <w:rPr>
          <w:rFonts w:eastAsia="Arial Unicode MS"/>
          <w:b/>
          <w:sz w:val="22"/>
          <w:szCs w:val="22"/>
        </w:rPr>
        <w:tab/>
      </w:r>
      <w:r w:rsidR="000A7B92">
        <w:rPr>
          <w:rFonts w:eastAsia="Arial Unicode MS"/>
          <w:b/>
          <w:sz w:val="22"/>
          <w:szCs w:val="22"/>
        </w:rPr>
        <w:tab/>
      </w:r>
      <w:r w:rsidR="009937AE">
        <w:rPr>
          <w:rFonts w:eastAsia="Arial Unicode MS"/>
          <w:b/>
          <w:sz w:val="22"/>
          <w:szCs w:val="22"/>
        </w:rPr>
        <w:tab/>
      </w:r>
      <w:r w:rsidR="000A7B92">
        <w:rPr>
          <w:rFonts w:eastAsia="Arial Unicode MS"/>
          <w:b/>
          <w:sz w:val="22"/>
          <w:szCs w:val="22"/>
        </w:rPr>
        <w:t>____________________________</w:t>
      </w:r>
    </w:p>
    <w:p w14:paraId="65A18CCA" w14:textId="77777777" w:rsidR="00EE45AB" w:rsidRDefault="00EE45AB" w:rsidP="004E1901">
      <w:pPr>
        <w:rPr>
          <w:rFonts w:eastAsia="Arial Unicode MS"/>
          <w:b/>
          <w:sz w:val="22"/>
          <w:szCs w:val="22"/>
        </w:rPr>
      </w:pPr>
    </w:p>
    <w:p w14:paraId="2E3C7881" w14:textId="323BB491" w:rsidR="007E5E0B" w:rsidRDefault="007E5E0B">
      <w:pPr>
        <w:rPr>
          <w:rFonts w:eastAsia="Arial Unicode MS"/>
          <w:b/>
          <w:sz w:val="22"/>
          <w:szCs w:val="22"/>
        </w:rPr>
      </w:pPr>
    </w:p>
    <w:p w14:paraId="378ADD77" w14:textId="655F004F" w:rsidR="000A7B92" w:rsidRDefault="000A7B92">
      <w:pPr>
        <w:rPr>
          <w:rFonts w:eastAsia="Arial Unicode MS"/>
          <w:b/>
          <w:sz w:val="22"/>
          <w:szCs w:val="22"/>
        </w:rPr>
      </w:pPr>
    </w:p>
    <w:p w14:paraId="089BCDFD" w14:textId="5C3A1CFA" w:rsidR="000A7B92" w:rsidRDefault="000A7B92">
      <w:pPr>
        <w:rPr>
          <w:rFonts w:eastAsia="Arial Unicode MS"/>
          <w:b/>
          <w:sz w:val="22"/>
          <w:szCs w:val="22"/>
        </w:rPr>
      </w:pPr>
    </w:p>
    <w:p w14:paraId="4E7E047B" w14:textId="77777777" w:rsidR="009937AE" w:rsidRDefault="009937AE">
      <w:pPr>
        <w:ind w:hanging="13"/>
      </w:pPr>
    </w:p>
    <w:sectPr w:rsidR="009937AE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412" w:right="1134" w:bottom="1134" w:left="1134" w:header="11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1E488B" w14:textId="77777777" w:rsidR="00E43189" w:rsidRDefault="00E43189">
      <w:r>
        <w:separator/>
      </w:r>
    </w:p>
  </w:endnote>
  <w:endnote w:type="continuationSeparator" w:id="0">
    <w:p w14:paraId="050EA2D0" w14:textId="77777777" w:rsidR="00E43189" w:rsidRDefault="00E43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 Mono">
    <w:charset w:val="EE"/>
    <w:family w:val="modern"/>
    <w:pitch w:val="fixed"/>
    <w:sig w:usb0="E70026FF" w:usb1="D200F9FB" w:usb2="02000028" w:usb3="00000000" w:csb0="000001D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Lohit Hindi">
    <w:altName w:val="Yu Gothic"/>
    <w:charset w:val="80"/>
    <w:family w:val="auto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6DFB9" w14:textId="77777777" w:rsidR="007E5E0B" w:rsidRDefault="007E5E0B">
    <w:pPr>
      <w:pStyle w:val="Podnoje"/>
      <w:jc w:val="right"/>
    </w:pPr>
    <w:r>
      <w:fldChar w:fldCharType="begin"/>
    </w:r>
    <w:r>
      <w:instrText xml:space="preserve"> PAGE </w:instrText>
    </w:r>
    <w:r>
      <w:fldChar w:fldCharType="separate"/>
    </w:r>
    <w:r>
      <w:t>7</w:t>
    </w:r>
    <w:r>
      <w:fldChar w:fldCharType="end"/>
    </w:r>
  </w:p>
  <w:p w14:paraId="2901A0D6" w14:textId="77777777" w:rsidR="007E5E0B" w:rsidRDefault="007E5E0B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250B7" w14:textId="77777777" w:rsidR="007E5E0B" w:rsidRDefault="007E5E0B">
    <w:pPr>
      <w:pStyle w:val="Podnoje"/>
      <w:jc w:val="right"/>
    </w:pPr>
  </w:p>
  <w:p w14:paraId="36CF6588" w14:textId="77777777" w:rsidR="007E5E0B" w:rsidRDefault="007E5E0B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55E180" w14:textId="77777777" w:rsidR="00E43189" w:rsidRDefault="00E43189">
      <w:r>
        <w:separator/>
      </w:r>
    </w:p>
  </w:footnote>
  <w:footnote w:type="continuationSeparator" w:id="0">
    <w:p w14:paraId="149A98C5" w14:textId="77777777" w:rsidR="00E43189" w:rsidRDefault="00E431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3AD8D" w14:textId="77777777" w:rsidR="007E5E0B" w:rsidRDefault="007E5E0B">
    <w:pPr>
      <w:pStyle w:val="Zaglavlje"/>
    </w:pPr>
  </w:p>
  <w:p w14:paraId="5455E033" w14:textId="77777777" w:rsidR="007E5E0B" w:rsidRDefault="007E5E0B">
    <w:pPr>
      <w:pStyle w:val="Zaglavlje"/>
      <w:jc w:val="right"/>
      <w:rPr>
        <w:rFonts w:ascii="Arial Narrow" w:hAnsi="Arial Narrow" w:cs="Arial Narrow"/>
        <w:color w:val="A6A6A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9C88D" w14:textId="51428A62" w:rsidR="007E5E0B" w:rsidRPr="00285133" w:rsidRDefault="00FA326E" w:rsidP="00285133">
    <w:pPr>
      <w:pStyle w:val="Zaglavlje"/>
      <w:rPr>
        <w:b/>
        <w:bCs/>
        <w:sz w:val="22"/>
        <w:szCs w:val="22"/>
      </w:rPr>
    </w:pPr>
    <w:r w:rsidRPr="00285133">
      <w:rPr>
        <w:b/>
        <w:bCs/>
        <w:sz w:val="22"/>
        <w:szCs w:val="22"/>
        <w:lang w:val="hr-HR"/>
      </w:rPr>
      <w:t xml:space="preserve">OBRAZAC OPISA PROGRAMA </w:t>
    </w:r>
    <w:r w:rsidR="006703CA" w:rsidRPr="00285133">
      <w:rPr>
        <w:b/>
        <w:bCs/>
        <w:sz w:val="22"/>
        <w:szCs w:val="22"/>
        <w:lang w:val="hr-HR"/>
      </w:rPr>
      <w:t xml:space="preserve">/ </w:t>
    </w:r>
    <w:r w:rsidRPr="00285133">
      <w:rPr>
        <w:b/>
        <w:bCs/>
        <w:sz w:val="22"/>
        <w:szCs w:val="22"/>
        <w:lang w:val="hr-HR"/>
      </w:rPr>
      <w:t xml:space="preserve">PROJEKTA </w:t>
    </w:r>
    <w:r w:rsidR="006703CA" w:rsidRPr="00285133">
      <w:rPr>
        <w:b/>
        <w:bCs/>
        <w:sz w:val="22"/>
        <w:szCs w:val="22"/>
        <w:lang w:val="hr-HR"/>
      </w:rPr>
      <w:t xml:space="preserve">/ </w:t>
    </w:r>
    <w:r w:rsidRPr="00285133">
      <w:rPr>
        <w:b/>
        <w:bCs/>
        <w:sz w:val="22"/>
        <w:szCs w:val="22"/>
        <w:lang w:val="hr-HR"/>
      </w:rPr>
      <w:t>MANIFESTACIJE</w:t>
    </w:r>
    <w:r w:rsidR="00A63AC9">
      <w:rPr>
        <w:b/>
        <w:bCs/>
        <w:sz w:val="22"/>
        <w:szCs w:val="22"/>
      </w:rPr>
      <w:tab/>
    </w:r>
    <w:r w:rsidR="00A63AC9">
      <w:rPr>
        <w:b/>
        <w:bCs/>
        <w:sz w:val="22"/>
        <w:szCs w:val="22"/>
        <w:lang w:val="hr-HR"/>
      </w:rPr>
      <w:t xml:space="preserve">       </w:t>
    </w:r>
    <w:r w:rsidR="00057C7A">
      <w:rPr>
        <w:b/>
        <w:bCs/>
        <w:sz w:val="22"/>
        <w:szCs w:val="22"/>
        <w:lang w:val="hr-HR"/>
      </w:rPr>
      <w:t xml:space="preserve">              </w:t>
    </w:r>
    <w:r w:rsidR="00A7044A" w:rsidRPr="00285133">
      <w:rPr>
        <w:b/>
        <w:bCs/>
        <w:sz w:val="22"/>
        <w:szCs w:val="22"/>
        <w:lang w:val="hr-HR"/>
      </w:rPr>
      <w:t>(</w:t>
    </w:r>
    <w:r w:rsidR="00EA5F5A" w:rsidRPr="00285133">
      <w:rPr>
        <w:b/>
        <w:bCs/>
        <w:sz w:val="22"/>
        <w:szCs w:val="22"/>
        <w:lang w:val="hr-HR"/>
      </w:rPr>
      <w:t xml:space="preserve">OBRAZAC </w:t>
    </w:r>
    <w:r w:rsidR="00A7044A" w:rsidRPr="00285133">
      <w:rPr>
        <w:b/>
        <w:bCs/>
        <w:sz w:val="22"/>
        <w:szCs w:val="22"/>
        <w:lang w:val="hr-HR"/>
      </w:rPr>
      <w:t>O</w:t>
    </w:r>
    <w:r w:rsidR="00EA5F5A" w:rsidRPr="00285133">
      <w:rPr>
        <w:b/>
        <w:bCs/>
        <w:sz w:val="22"/>
        <w:szCs w:val="22"/>
        <w:lang w:val="hr-HR"/>
      </w:rPr>
      <w:t xml:space="preserve"> </w:t>
    </w:r>
    <w:r w:rsidR="00530138" w:rsidRPr="00285133">
      <w:rPr>
        <w:b/>
        <w:bCs/>
        <w:sz w:val="22"/>
        <w:szCs w:val="22"/>
        <w:lang w:val="hr-HR"/>
      </w:rPr>
      <w:t xml:space="preserve">- </w:t>
    </w:r>
    <w:r w:rsidR="00A7044A" w:rsidRPr="00285133">
      <w:rPr>
        <w:b/>
        <w:bCs/>
        <w:sz w:val="22"/>
        <w:szCs w:val="22"/>
        <w:lang w:val="hr-HR"/>
      </w:rPr>
      <w:t>2</w:t>
    </w:r>
    <w:r w:rsidR="0030495F">
      <w:rPr>
        <w:b/>
        <w:bCs/>
        <w:sz w:val="22"/>
        <w:szCs w:val="22"/>
        <w:lang w:val="hr-HR"/>
      </w:rPr>
      <w:t>4</w:t>
    </w:r>
    <w:r w:rsidR="00A7044A" w:rsidRPr="00285133">
      <w:rPr>
        <w:b/>
        <w:bCs/>
        <w:sz w:val="22"/>
        <w:szCs w:val="22"/>
        <w:lang w:val="hr-HR"/>
      </w:rPr>
      <w:t>)</w:t>
    </w:r>
  </w:p>
  <w:p w14:paraId="773FA708" w14:textId="77777777" w:rsidR="007E5E0B" w:rsidRDefault="007E5E0B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AD12197"/>
    <w:multiLevelType w:val="hybridMultilevel"/>
    <w:tmpl w:val="CB5653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3A4A09"/>
    <w:multiLevelType w:val="hybridMultilevel"/>
    <w:tmpl w:val="020A906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3758C5"/>
    <w:multiLevelType w:val="hybridMultilevel"/>
    <w:tmpl w:val="71BE08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472487"/>
    <w:multiLevelType w:val="hybridMultilevel"/>
    <w:tmpl w:val="2A7C4EE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CE5B45"/>
    <w:multiLevelType w:val="hybridMultilevel"/>
    <w:tmpl w:val="541C42E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EC7F10"/>
    <w:multiLevelType w:val="hybridMultilevel"/>
    <w:tmpl w:val="4D2284E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331486"/>
    <w:multiLevelType w:val="hybridMultilevel"/>
    <w:tmpl w:val="0E1A445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BF7D4C"/>
    <w:multiLevelType w:val="hybridMultilevel"/>
    <w:tmpl w:val="5D18CA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9026546">
    <w:abstractNumId w:val="0"/>
  </w:num>
  <w:num w:numId="2" w16cid:durableId="5447397">
    <w:abstractNumId w:val="1"/>
  </w:num>
  <w:num w:numId="3" w16cid:durableId="1930039908">
    <w:abstractNumId w:val="2"/>
  </w:num>
  <w:num w:numId="4" w16cid:durableId="1217009949">
    <w:abstractNumId w:val="9"/>
  </w:num>
  <w:num w:numId="5" w16cid:durableId="281377288">
    <w:abstractNumId w:val="5"/>
  </w:num>
  <w:num w:numId="6" w16cid:durableId="1487938648">
    <w:abstractNumId w:val="3"/>
  </w:num>
  <w:num w:numId="7" w16cid:durableId="2084839057">
    <w:abstractNumId w:val="4"/>
  </w:num>
  <w:num w:numId="8" w16cid:durableId="1661616558">
    <w:abstractNumId w:val="7"/>
  </w:num>
  <w:num w:numId="9" w16cid:durableId="1768845024">
    <w:abstractNumId w:val="10"/>
  </w:num>
  <w:num w:numId="10" w16cid:durableId="1197039253">
    <w:abstractNumId w:val="6"/>
  </w:num>
  <w:num w:numId="11" w16cid:durableId="113830398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35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747"/>
    <w:rsid w:val="00011CEE"/>
    <w:rsid w:val="00023313"/>
    <w:rsid w:val="00057C7A"/>
    <w:rsid w:val="00077FC6"/>
    <w:rsid w:val="000815A9"/>
    <w:rsid w:val="000A7B92"/>
    <w:rsid w:val="000E2512"/>
    <w:rsid w:val="000E7D86"/>
    <w:rsid w:val="00101EB1"/>
    <w:rsid w:val="00123BFA"/>
    <w:rsid w:val="00125103"/>
    <w:rsid w:val="00172B5E"/>
    <w:rsid w:val="00173819"/>
    <w:rsid w:val="00191447"/>
    <w:rsid w:val="001916F0"/>
    <w:rsid w:val="001B0578"/>
    <w:rsid w:val="001B0672"/>
    <w:rsid w:val="001B3F07"/>
    <w:rsid w:val="00202D5E"/>
    <w:rsid w:val="00222BDA"/>
    <w:rsid w:val="00233ADA"/>
    <w:rsid w:val="00236749"/>
    <w:rsid w:val="0024548A"/>
    <w:rsid w:val="00270036"/>
    <w:rsid w:val="002734B6"/>
    <w:rsid w:val="00285020"/>
    <w:rsid w:val="00285133"/>
    <w:rsid w:val="002B6905"/>
    <w:rsid w:val="002C0E42"/>
    <w:rsid w:val="0030495F"/>
    <w:rsid w:val="00304BEC"/>
    <w:rsid w:val="0033043C"/>
    <w:rsid w:val="003362CA"/>
    <w:rsid w:val="00353112"/>
    <w:rsid w:val="00387C79"/>
    <w:rsid w:val="00391919"/>
    <w:rsid w:val="00397130"/>
    <w:rsid w:val="003A0F48"/>
    <w:rsid w:val="004344FE"/>
    <w:rsid w:val="00454DBB"/>
    <w:rsid w:val="00461FC4"/>
    <w:rsid w:val="00476CDE"/>
    <w:rsid w:val="004A3145"/>
    <w:rsid w:val="004A70A9"/>
    <w:rsid w:val="004B0C65"/>
    <w:rsid w:val="004C7DE4"/>
    <w:rsid w:val="004E1901"/>
    <w:rsid w:val="004E2428"/>
    <w:rsid w:val="00505012"/>
    <w:rsid w:val="00530138"/>
    <w:rsid w:val="00574BA1"/>
    <w:rsid w:val="00582CA5"/>
    <w:rsid w:val="005836F7"/>
    <w:rsid w:val="005872EB"/>
    <w:rsid w:val="005D0F37"/>
    <w:rsid w:val="005E0D3A"/>
    <w:rsid w:val="005F0227"/>
    <w:rsid w:val="00602E35"/>
    <w:rsid w:val="0063007A"/>
    <w:rsid w:val="006702C7"/>
    <w:rsid w:val="006703CA"/>
    <w:rsid w:val="00692D6A"/>
    <w:rsid w:val="006A2923"/>
    <w:rsid w:val="006D06D0"/>
    <w:rsid w:val="006E6420"/>
    <w:rsid w:val="006F2E3F"/>
    <w:rsid w:val="007417BA"/>
    <w:rsid w:val="00743118"/>
    <w:rsid w:val="00763A73"/>
    <w:rsid w:val="007915AB"/>
    <w:rsid w:val="007A691E"/>
    <w:rsid w:val="007B25E9"/>
    <w:rsid w:val="007B3E17"/>
    <w:rsid w:val="007B5085"/>
    <w:rsid w:val="007B71FF"/>
    <w:rsid w:val="007D4091"/>
    <w:rsid w:val="007E5E0B"/>
    <w:rsid w:val="007F060E"/>
    <w:rsid w:val="00815B6C"/>
    <w:rsid w:val="0081602D"/>
    <w:rsid w:val="00866E13"/>
    <w:rsid w:val="008D48EC"/>
    <w:rsid w:val="008D49AF"/>
    <w:rsid w:val="009212DA"/>
    <w:rsid w:val="00932CF3"/>
    <w:rsid w:val="00941C7E"/>
    <w:rsid w:val="00956CB0"/>
    <w:rsid w:val="009937AE"/>
    <w:rsid w:val="009A5309"/>
    <w:rsid w:val="009C6E8E"/>
    <w:rsid w:val="009E07BB"/>
    <w:rsid w:val="009E7B6E"/>
    <w:rsid w:val="009F0241"/>
    <w:rsid w:val="00A073F7"/>
    <w:rsid w:val="00A12142"/>
    <w:rsid w:val="00A56C72"/>
    <w:rsid w:val="00A62479"/>
    <w:rsid w:val="00A63AC9"/>
    <w:rsid w:val="00A65E0A"/>
    <w:rsid w:val="00A7044A"/>
    <w:rsid w:val="00A80450"/>
    <w:rsid w:val="00AA0FF9"/>
    <w:rsid w:val="00AA7E9F"/>
    <w:rsid w:val="00AB79B7"/>
    <w:rsid w:val="00AC05A3"/>
    <w:rsid w:val="00AD6840"/>
    <w:rsid w:val="00AF572F"/>
    <w:rsid w:val="00B0227F"/>
    <w:rsid w:val="00B438D7"/>
    <w:rsid w:val="00BB204B"/>
    <w:rsid w:val="00BB6878"/>
    <w:rsid w:val="00BF022C"/>
    <w:rsid w:val="00BF77DE"/>
    <w:rsid w:val="00C22F7B"/>
    <w:rsid w:val="00C555D0"/>
    <w:rsid w:val="00C70683"/>
    <w:rsid w:val="00CE2BBA"/>
    <w:rsid w:val="00CF0175"/>
    <w:rsid w:val="00D03747"/>
    <w:rsid w:val="00D065A1"/>
    <w:rsid w:val="00D45D36"/>
    <w:rsid w:val="00D63B42"/>
    <w:rsid w:val="00D737E6"/>
    <w:rsid w:val="00D7734B"/>
    <w:rsid w:val="00D81A0A"/>
    <w:rsid w:val="00D9453C"/>
    <w:rsid w:val="00DA58BC"/>
    <w:rsid w:val="00DD0577"/>
    <w:rsid w:val="00DD6D90"/>
    <w:rsid w:val="00DE522D"/>
    <w:rsid w:val="00DF0FE1"/>
    <w:rsid w:val="00E22CD5"/>
    <w:rsid w:val="00E25DB6"/>
    <w:rsid w:val="00E43189"/>
    <w:rsid w:val="00E54913"/>
    <w:rsid w:val="00E777F0"/>
    <w:rsid w:val="00E8419C"/>
    <w:rsid w:val="00E9551E"/>
    <w:rsid w:val="00E95941"/>
    <w:rsid w:val="00EA5F5A"/>
    <w:rsid w:val="00EB50D2"/>
    <w:rsid w:val="00EC0D10"/>
    <w:rsid w:val="00EC55BD"/>
    <w:rsid w:val="00ED7E28"/>
    <w:rsid w:val="00EE45AB"/>
    <w:rsid w:val="00EF413F"/>
    <w:rsid w:val="00EF69E1"/>
    <w:rsid w:val="00F127F5"/>
    <w:rsid w:val="00F252B0"/>
    <w:rsid w:val="00F36411"/>
    <w:rsid w:val="00F715AC"/>
    <w:rsid w:val="00F76992"/>
    <w:rsid w:val="00F85D87"/>
    <w:rsid w:val="00F93076"/>
    <w:rsid w:val="00F964CE"/>
    <w:rsid w:val="00FA326E"/>
    <w:rsid w:val="00FA32A8"/>
    <w:rsid w:val="00FB2E92"/>
    <w:rsid w:val="00FE16D5"/>
    <w:rsid w:val="00FF6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01F8D8D"/>
  <w15:chartTrackingRefBased/>
  <w15:docId w15:val="{8EA435F8-4083-4FE2-BEA3-B879A43F6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Zadanifontodlomka1">
    <w:name w:val="Zadani font odlomka1"/>
  </w:style>
  <w:style w:type="character" w:customStyle="1" w:styleId="WW-Zadanifontodlomka">
    <w:name w:val="WW-Zadani font odlomka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1z4">
    <w:name w:val="WW8Num11z4"/>
    <w:rPr>
      <w:rFonts w:ascii="Courier New" w:hAnsi="Courier New" w:cs="Courier New"/>
    </w:rPr>
  </w:style>
  <w:style w:type="character" w:customStyle="1" w:styleId="WW8Num12z0">
    <w:name w:val="WW8Num12z0"/>
    <w:rPr>
      <w:rFonts w:ascii="Arial" w:hAnsi="Arial" w:cs="Arial"/>
      <w:b w:val="0"/>
      <w:i w:val="0"/>
      <w:sz w:val="20"/>
      <w:szCs w:val="20"/>
    </w:rPr>
  </w:style>
  <w:style w:type="character" w:customStyle="1" w:styleId="WW8Num12z1">
    <w:name w:val="WW8Num12z1"/>
    <w:rPr>
      <w:rFonts w:ascii="Symbol" w:hAnsi="Symbol" w:cs="Symbol"/>
      <w:b w:val="0"/>
      <w:i w:val="0"/>
      <w:color w:val="000000"/>
      <w:sz w:val="16"/>
      <w:szCs w:val="16"/>
    </w:rPr>
  </w:style>
  <w:style w:type="character" w:customStyle="1" w:styleId="WW8Num13z0">
    <w:name w:val="WW8Num13z0"/>
    <w:rPr>
      <w:sz w:val="20"/>
      <w:szCs w:val="20"/>
    </w:rPr>
  </w:style>
  <w:style w:type="character" w:customStyle="1" w:styleId="WW8Num14z0">
    <w:name w:val="WW8Num14z0"/>
    <w:rPr>
      <w:b w:val="0"/>
      <w:i w:val="0"/>
      <w:color w:val="000000"/>
      <w:sz w:val="16"/>
      <w:szCs w:val="16"/>
    </w:rPr>
  </w:style>
  <w:style w:type="character" w:customStyle="1" w:styleId="WW8Num14z1">
    <w:name w:val="WW8Num14z1"/>
    <w:rPr>
      <w:b w:val="0"/>
      <w:i w:val="0"/>
      <w:color w:val="000000"/>
      <w:sz w:val="21"/>
      <w:szCs w:val="21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4z4">
    <w:name w:val="WW8Num14z4"/>
    <w:rPr>
      <w:rFonts w:ascii="Courier New" w:hAnsi="Courier New" w:cs="Courier New"/>
    </w:rPr>
  </w:style>
  <w:style w:type="character" w:customStyle="1" w:styleId="WW8Num15z0">
    <w:name w:val="WW8Num15z0"/>
    <w:rPr>
      <w:b w:val="0"/>
      <w:i w:val="0"/>
      <w:color w:val="000000"/>
      <w:sz w:val="20"/>
      <w:szCs w:val="20"/>
    </w:rPr>
  </w:style>
  <w:style w:type="character" w:customStyle="1" w:styleId="WW8Num15z1">
    <w:name w:val="WW8Num15z1"/>
    <w:rPr>
      <w:b w:val="0"/>
      <w:i w:val="0"/>
      <w:color w:val="000000"/>
      <w:sz w:val="21"/>
      <w:szCs w:val="21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5z4">
    <w:name w:val="WW8Num15z4"/>
    <w:rPr>
      <w:rFonts w:ascii="Courier New" w:hAnsi="Courier New" w:cs="Courier New"/>
    </w:rPr>
  </w:style>
  <w:style w:type="character" w:customStyle="1" w:styleId="WW8Num16z0">
    <w:name w:val="WW8Num16z0"/>
    <w:rPr>
      <w:rFonts w:ascii="Arial" w:hAnsi="Arial" w:cs="Arial"/>
      <w:b w:val="0"/>
      <w:i w:val="0"/>
      <w:sz w:val="20"/>
      <w:szCs w:val="20"/>
    </w:rPr>
  </w:style>
  <w:style w:type="character" w:customStyle="1" w:styleId="WW8Num17z0">
    <w:name w:val="WW8Num17z0"/>
    <w:rPr>
      <w:sz w:val="20"/>
      <w:szCs w:val="20"/>
    </w:rPr>
  </w:style>
  <w:style w:type="character" w:customStyle="1" w:styleId="WW8Num18z0">
    <w:name w:val="WW8Num18z0"/>
    <w:rPr>
      <w:rFonts w:ascii="Arial" w:hAnsi="Arial" w:cs="Arial"/>
      <w:b w:val="0"/>
      <w:i w:val="0"/>
      <w:sz w:val="20"/>
      <w:szCs w:val="20"/>
    </w:rPr>
  </w:style>
  <w:style w:type="character" w:customStyle="1" w:styleId="WW8Num18z1">
    <w:name w:val="WW8Num18z1"/>
    <w:rPr>
      <w:rFonts w:ascii="Symbol" w:hAnsi="Symbol" w:cs="Symbol"/>
      <w:b w:val="0"/>
      <w:i w:val="0"/>
      <w:color w:val="000000"/>
      <w:sz w:val="16"/>
      <w:szCs w:val="16"/>
    </w:rPr>
  </w:style>
  <w:style w:type="character" w:customStyle="1" w:styleId="WW8Num19z0">
    <w:name w:val="WW8Num19z0"/>
    <w:rPr>
      <w:rFonts w:ascii="Arial" w:hAnsi="Arial" w:cs="Arial"/>
      <w:b w:val="0"/>
      <w:i w:val="0"/>
      <w:sz w:val="20"/>
      <w:szCs w:val="20"/>
    </w:rPr>
  </w:style>
  <w:style w:type="character" w:customStyle="1" w:styleId="WW8Num19z1">
    <w:name w:val="WW8Num19z1"/>
    <w:rPr>
      <w:rFonts w:ascii="Symbol" w:hAnsi="Symbol" w:cs="Symbol"/>
      <w:b w:val="0"/>
      <w:i w:val="0"/>
      <w:color w:val="000000"/>
      <w:sz w:val="16"/>
      <w:szCs w:val="16"/>
    </w:rPr>
  </w:style>
  <w:style w:type="character" w:customStyle="1" w:styleId="WW8Num19z2">
    <w:name w:val="WW8Num19z2"/>
    <w:rPr>
      <w:b w:val="0"/>
      <w:i w:val="0"/>
      <w:sz w:val="20"/>
      <w:szCs w:val="20"/>
    </w:rPr>
  </w:style>
  <w:style w:type="character" w:customStyle="1" w:styleId="WW8Num20z0">
    <w:name w:val="WW8Num20z0"/>
    <w:rPr>
      <w:sz w:val="20"/>
      <w:szCs w:val="20"/>
    </w:rPr>
  </w:style>
  <w:style w:type="character" w:customStyle="1" w:styleId="WW8Num21z0">
    <w:name w:val="WW8Num21z0"/>
    <w:rPr>
      <w:rFonts w:ascii="Symbol" w:hAnsi="Symbol" w:cs="Symbol"/>
      <w:b w:val="0"/>
      <w:i w:val="0"/>
      <w:color w:val="000000"/>
      <w:sz w:val="16"/>
      <w:szCs w:val="16"/>
    </w:rPr>
  </w:style>
  <w:style w:type="character" w:customStyle="1" w:styleId="WW8Num22z0">
    <w:name w:val="WW8Num22z0"/>
    <w:rPr>
      <w:b w:val="0"/>
      <w:i w:val="0"/>
      <w:color w:val="000000"/>
      <w:sz w:val="20"/>
      <w:szCs w:val="20"/>
    </w:rPr>
  </w:style>
  <w:style w:type="character" w:customStyle="1" w:styleId="WW8Num22z1">
    <w:name w:val="WW8Num22z1"/>
    <w:rPr>
      <w:b w:val="0"/>
      <w:i w:val="0"/>
      <w:color w:val="000000"/>
      <w:sz w:val="21"/>
      <w:szCs w:val="21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2z4">
    <w:name w:val="WW8Num22z4"/>
    <w:rPr>
      <w:rFonts w:ascii="Courier New" w:hAnsi="Courier New" w:cs="Courier New"/>
    </w:rPr>
  </w:style>
  <w:style w:type="character" w:customStyle="1" w:styleId="WW8Num23z0">
    <w:name w:val="WW8Num23z0"/>
    <w:rPr>
      <w:rFonts w:ascii="Arial" w:hAnsi="Arial" w:cs="Arial"/>
      <w:b w:val="0"/>
      <w:i w:val="0"/>
      <w:sz w:val="20"/>
      <w:szCs w:val="20"/>
    </w:rPr>
  </w:style>
  <w:style w:type="character" w:customStyle="1" w:styleId="WW8Num24z0">
    <w:name w:val="WW8Num24z0"/>
    <w:rPr>
      <w:rFonts w:ascii="Symbol" w:hAnsi="Symbol" w:cs="Symbol"/>
      <w:b w:val="0"/>
      <w:i w:val="0"/>
      <w:color w:val="000000"/>
      <w:sz w:val="16"/>
      <w:szCs w:val="16"/>
    </w:rPr>
  </w:style>
  <w:style w:type="character" w:customStyle="1" w:styleId="WW8Num24z1">
    <w:name w:val="WW8Num24z1"/>
    <w:rPr>
      <w:b w:val="0"/>
      <w:i w:val="0"/>
      <w:color w:val="000000"/>
      <w:sz w:val="21"/>
      <w:szCs w:val="21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4z4">
    <w:name w:val="WW8Num24z4"/>
    <w:rPr>
      <w:rFonts w:ascii="Courier New" w:hAnsi="Courier New" w:cs="Courier New"/>
    </w:rPr>
  </w:style>
  <w:style w:type="character" w:customStyle="1" w:styleId="WW-DefaultParagraphFont">
    <w:name w:val="WW-Default Paragraph Font"/>
  </w:style>
  <w:style w:type="character" w:customStyle="1" w:styleId="Teletype">
    <w:name w:val="Teletype"/>
    <w:rPr>
      <w:rFonts w:ascii="DejaVu Sans Mono" w:eastAsia="DejaVu Sans Mono" w:hAnsi="DejaVu Sans Mono" w:cs="DejaVu Sans Mono"/>
    </w:rPr>
  </w:style>
  <w:style w:type="character" w:styleId="Brojstranice">
    <w:name w:val="page number"/>
    <w:basedOn w:val="WW-DefaultParagraphFont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customStyle="1" w:styleId="Grafikeoznake1">
    <w:name w:val="Grafičke oznake1"/>
    <w:rPr>
      <w:rFonts w:ascii="OpenSymbol" w:eastAsia="OpenSymbol" w:hAnsi="OpenSymbol" w:cs="OpenSymbol"/>
    </w:rPr>
  </w:style>
  <w:style w:type="character" w:styleId="Hiperveza">
    <w:name w:val="Hyperlink"/>
    <w:rPr>
      <w:color w:val="0000FF"/>
      <w:u w:val="single"/>
    </w:rPr>
  </w:style>
  <w:style w:type="character" w:styleId="SlijeenaHiperveza">
    <w:name w:val="FollowedHyperlink"/>
    <w:rPr>
      <w:color w:val="800080"/>
      <w:u w:val="single"/>
    </w:rPr>
  </w:style>
  <w:style w:type="character" w:customStyle="1" w:styleId="Referencakomentara1">
    <w:name w:val="Referenca komentara1"/>
    <w:rPr>
      <w:sz w:val="16"/>
      <w:szCs w:val="16"/>
    </w:rPr>
  </w:style>
  <w:style w:type="character" w:customStyle="1" w:styleId="CharChar3">
    <w:name w:val="Char Char3"/>
  </w:style>
  <w:style w:type="character" w:customStyle="1" w:styleId="CharChar2">
    <w:name w:val="Char Char2"/>
    <w:rPr>
      <w:b/>
      <w:bCs/>
    </w:rPr>
  </w:style>
  <w:style w:type="character" w:customStyle="1" w:styleId="CharChar1">
    <w:name w:val="Char Char1"/>
    <w:rPr>
      <w:rFonts w:ascii="Tahoma" w:hAnsi="Tahoma" w:cs="Tahoma"/>
      <w:sz w:val="16"/>
      <w:szCs w:val="16"/>
    </w:rPr>
  </w:style>
  <w:style w:type="character" w:customStyle="1" w:styleId="CharChar4">
    <w:name w:val="Char Char4"/>
    <w:rPr>
      <w:sz w:val="24"/>
      <w:szCs w:val="24"/>
    </w:rPr>
  </w:style>
  <w:style w:type="character" w:customStyle="1" w:styleId="CharChar5">
    <w:name w:val="Char Char5"/>
    <w:rPr>
      <w:sz w:val="24"/>
      <w:szCs w:val="24"/>
    </w:rPr>
  </w:style>
  <w:style w:type="character" w:styleId="Naglaeno">
    <w:name w:val="Strong"/>
    <w:qFormat/>
    <w:rPr>
      <w:b/>
      <w:bCs/>
    </w:rPr>
  </w:style>
  <w:style w:type="character" w:customStyle="1" w:styleId="CharChar">
    <w:name w:val="Char Char"/>
  </w:style>
  <w:style w:type="character" w:customStyle="1" w:styleId="Znakovifusnote">
    <w:name w:val="Znakovi fusnote"/>
    <w:rPr>
      <w:vertAlign w:val="superscript"/>
    </w:rPr>
  </w:style>
  <w:style w:type="paragraph" w:customStyle="1" w:styleId="Stilnaslova">
    <w:name w:val="Stil naslova"/>
    <w:basedOn w:val="Naslov1"/>
    <w:next w:val="Podnaslov"/>
  </w:style>
  <w:style w:type="paragraph" w:styleId="Tijeloteksta">
    <w:name w:val="Body Text"/>
    <w:basedOn w:val="Normal"/>
    <w:pPr>
      <w:spacing w:after="120"/>
    </w:pPr>
  </w:style>
  <w:style w:type="paragraph" w:styleId="Popis">
    <w:name w:val="List"/>
    <w:basedOn w:val="Tijeloteksta"/>
    <w:rPr>
      <w:rFonts w:ascii="Arial" w:hAnsi="Arial" w:cs="Tahoma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"/>
    <w:pPr>
      <w:suppressLineNumbers/>
    </w:pPr>
    <w:rPr>
      <w:rFonts w:ascii="Arial" w:hAnsi="Arial" w:cs="Lohit Hindi"/>
    </w:rPr>
  </w:style>
  <w:style w:type="paragraph" w:customStyle="1" w:styleId="Naslov1">
    <w:name w:val="Naslov1"/>
    <w:basedOn w:val="Normal"/>
    <w:next w:val="Tijeloteksta"/>
    <w:pPr>
      <w:keepNext/>
      <w:spacing w:before="240" w:after="120"/>
    </w:pPr>
    <w:rPr>
      <w:rFonts w:ascii="Arial" w:eastAsia="DejaVu Sans" w:hAnsi="Arial" w:cs="Lohit Hindi"/>
      <w:sz w:val="28"/>
      <w:szCs w:val="28"/>
    </w:rPr>
  </w:style>
  <w:style w:type="paragraph" w:styleId="Podnaslov">
    <w:name w:val="Subtitle"/>
    <w:basedOn w:val="Naslov1"/>
    <w:next w:val="Tijeloteksta"/>
    <w:qFormat/>
    <w:pPr>
      <w:jc w:val="center"/>
    </w:pPr>
    <w:rPr>
      <w:i/>
      <w:iCs/>
    </w:rPr>
  </w:style>
  <w:style w:type="paragraph" w:customStyle="1" w:styleId="Opis">
    <w:name w:val="Opis"/>
    <w:basedOn w:val="Normal"/>
    <w:pPr>
      <w:suppressLineNumbers/>
      <w:spacing w:before="120" w:after="120"/>
    </w:pPr>
    <w:rPr>
      <w:rFonts w:ascii="Arial" w:hAnsi="Arial" w:cs="Lohit Hindi"/>
      <w:i/>
      <w:iCs/>
    </w:rPr>
  </w:style>
  <w:style w:type="paragraph" w:customStyle="1" w:styleId="Heading">
    <w:name w:val="Heading"/>
    <w:basedOn w:val="Normal"/>
    <w:next w:val="Tijeloteksta"/>
    <w:pPr>
      <w:keepNext/>
      <w:spacing w:before="240" w:after="120"/>
    </w:pPr>
    <w:rPr>
      <w:rFonts w:ascii="Arial" w:eastAsia="DejaVu Sans" w:hAnsi="Arial" w:cs="Tahoma"/>
      <w:szCs w:val="28"/>
    </w:rPr>
  </w:style>
  <w:style w:type="paragraph" w:customStyle="1" w:styleId="Opisslike1">
    <w:name w:val="Opis slike1"/>
    <w:basedOn w:val="Normal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ascii="Arial" w:hAnsi="Arial" w:cs="Tahoma"/>
    </w:rPr>
  </w:style>
  <w:style w:type="paragraph" w:styleId="Zaglavlje">
    <w:name w:val="header"/>
    <w:basedOn w:val="Normal"/>
    <w:pPr>
      <w:tabs>
        <w:tab w:val="center" w:pos="4536"/>
        <w:tab w:val="right" w:pos="9072"/>
      </w:tabs>
    </w:pPr>
    <w:rPr>
      <w:lang w:val="x-none"/>
    </w:rPr>
  </w:style>
  <w:style w:type="paragraph" w:styleId="Podnoje">
    <w:name w:val="footer"/>
    <w:basedOn w:val="Normal"/>
    <w:pPr>
      <w:tabs>
        <w:tab w:val="center" w:pos="4536"/>
        <w:tab w:val="right" w:pos="9072"/>
      </w:tabs>
    </w:pPr>
    <w:rPr>
      <w:lang w:val="x-none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Tijeloteksta"/>
  </w:style>
  <w:style w:type="paragraph" w:customStyle="1" w:styleId="Sadrajitablice">
    <w:name w:val="Sadržaji tablice"/>
    <w:basedOn w:val="Normal"/>
    <w:pPr>
      <w:suppressLineNumbers/>
    </w:pPr>
  </w:style>
  <w:style w:type="paragraph" w:customStyle="1" w:styleId="Naslovtablice">
    <w:name w:val="Naslov tablice"/>
    <w:basedOn w:val="Sadrajitablice"/>
    <w:pPr>
      <w:jc w:val="center"/>
    </w:pPr>
    <w:rPr>
      <w:b/>
      <w:bCs/>
    </w:rPr>
  </w:style>
  <w:style w:type="paragraph" w:customStyle="1" w:styleId="SubTitle1">
    <w:name w:val="SubTitle 1"/>
    <w:basedOn w:val="Normal"/>
    <w:next w:val="SubTitle2"/>
    <w:pPr>
      <w:suppressAutoHyphens w:val="0"/>
      <w:spacing w:after="240"/>
      <w:jc w:val="center"/>
    </w:pPr>
    <w:rPr>
      <w:b/>
      <w:sz w:val="40"/>
      <w:szCs w:val="20"/>
      <w:lang w:val="en-GB"/>
    </w:rPr>
  </w:style>
  <w:style w:type="paragraph" w:customStyle="1" w:styleId="SubTitle2">
    <w:name w:val="SubTitle 2"/>
    <w:basedOn w:val="Normal"/>
    <w:pPr>
      <w:suppressAutoHyphens w:val="0"/>
      <w:spacing w:after="240"/>
      <w:jc w:val="center"/>
    </w:pPr>
    <w:rPr>
      <w:b/>
      <w:sz w:val="32"/>
      <w:szCs w:val="20"/>
      <w:lang w:val="en-GB"/>
    </w:rPr>
  </w:style>
  <w:style w:type="paragraph" w:customStyle="1" w:styleId="Tekstkomentara1">
    <w:name w:val="Tekst komentara1"/>
    <w:basedOn w:val="Normal"/>
    <w:rPr>
      <w:sz w:val="20"/>
      <w:szCs w:val="20"/>
      <w:lang w:val="x-none"/>
    </w:rPr>
  </w:style>
  <w:style w:type="paragraph" w:styleId="Predmetkomentara">
    <w:name w:val="annotation subject"/>
    <w:basedOn w:val="Tekstkomentara1"/>
    <w:next w:val="Tekstkomentara1"/>
    <w:rPr>
      <w:b/>
      <w:bCs/>
    </w:rPr>
  </w:style>
  <w:style w:type="paragraph" w:styleId="Tekstbalonia">
    <w:name w:val="Balloon Text"/>
    <w:basedOn w:val="Normal"/>
    <w:rPr>
      <w:rFonts w:ascii="Tahoma" w:hAnsi="Tahoma" w:cs="Tahoma"/>
      <w:sz w:val="16"/>
      <w:szCs w:val="16"/>
      <w:lang w:val="x-none"/>
    </w:rPr>
  </w:style>
  <w:style w:type="paragraph" w:styleId="Tekstfusnote">
    <w:name w:val="footnote text"/>
    <w:basedOn w:val="Normal"/>
    <w:rPr>
      <w:sz w:val="20"/>
      <w:szCs w:val="20"/>
    </w:rPr>
  </w:style>
  <w:style w:type="table" w:styleId="Reetkatablice">
    <w:name w:val="Table Grid"/>
    <w:basedOn w:val="Obinatablica"/>
    <w:uiPriority w:val="39"/>
    <w:rsid w:val="009F02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basedOn w:val="Zadanifontodlomka"/>
    <w:rsid w:val="00AA0F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kuzmanic\OneDrive%20-%20makarska.hr\Radna%20povr&#353;ina\FINANCIJE\NATJE&#268;AJ%202022\OBRAZAC%20OPISA%20PROGRAMA%20PROJEKTA%20MANIFESTACIJE.dotx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OBRAZAC OPISA PROGRAMA PROJEKTA MANIFESTACIJE</Template>
  <TotalTime>1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GRAD PAZIN</vt:lpstr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GRAD PAZIN</dc:title>
  <dc:subject/>
  <dc:creator>Dražen Kuzmanić</dc:creator>
  <cp:keywords/>
  <cp:lastModifiedBy>Dražen Kuzmanić</cp:lastModifiedBy>
  <cp:revision>3</cp:revision>
  <cp:lastPrinted>2023-01-20T06:19:00Z</cp:lastPrinted>
  <dcterms:created xsi:type="dcterms:W3CDTF">2024-01-08T13:54:00Z</dcterms:created>
  <dcterms:modified xsi:type="dcterms:W3CDTF">2024-01-18T07:12:00Z</dcterms:modified>
</cp:coreProperties>
</file>