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62D11" w14:textId="1E6CEC05" w:rsidR="00406742" w:rsidRPr="0045629E" w:rsidRDefault="00406742" w:rsidP="003775C4">
      <w:pPr>
        <w:rPr>
          <w:rFonts w:ascii="Times New Roman" w:hAnsi="Times New Roman" w:cs="Times New Roman"/>
        </w:rPr>
      </w:pPr>
      <w:r>
        <w:tab/>
      </w:r>
      <w:r w:rsidRPr="0045629E">
        <w:rPr>
          <w:rFonts w:ascii="Times New Roman" w:hAnsi="Times New Roman" w:cs="Times New Roman"/>
          <w:lang w:val="it-IT"/>
        </w:rPr>
        <w:t>Na temelju članka 48. Zakona o lokalnoj i područnoj (regionalnoj) samoupravi (Narodne novine, br. 33/01, 60/01, 129/05, 109/07, 125/08, 36/09, 150/11, 144/12, 19/13, 137/15</w:t>
      </w:r>
      <w:r w:rsidR="00F73393" w:rsidRPr="0045629E">
        <w:rPr>
          <w:rFonts w:ascii="Times New Roman" w:hAnsi="Times New Roman" w:cs="Times New Roman"/>
          <w:lang w:val="it-IT"/>
        </w:rPr>
        <w:t xml:space="preserve">, </w:t>
      </w:r>
      <w:r w:rsidRPr="0045629E">
        <w:rPr>
          <w:rFonts w:ascii="Times New Roman" w:hAnsi="Times New Roman" w:cs="Times New Roman"/>
          <w:lang w:val="it-IT"/>
        </w:rPr>
        <w:t>123/17</w:t>
      </w:r>
      <w:r w:rsidR="00F643D2" w:rsidRPr="0045629E">
        <w:rPr>
          <w:rFonts w:ascii="Times New Roman" w:hAnsi="Times New Roman" w:cs="Times New Roman"/>
          <w:lang w:val="it-IT"/>
        </w:rPr>
        <w:t xml:space="preserve">, </w:t>
      </w:r>
      <w:r w:rsidR="00F73393" w:rsidRPr="0045629E">
        <w:rPr>
          <w:rFonts w:ascii="Times New Roman" w:hAnsi="Times New Roman" w:cs="Times New Roman"/>
          <w:lang w:val="it-IT"/>
        </w:rPr>
        <w:t>98/19</w:t>
      </w:r>
      <w:r w:rsidR="00F643D2" w:rsidRPr="0045629E">
        <w:rPr>
          <w:rFonts w:ascii="Times New Roman" w:hAnsi="Times New Roman" w:cs="Times New Roman"/>
          <w:lang w:val="it-IT"/>
        </w:rPr>
        <w:t xml:space="preserve"> i 144/20</w:t>
      </w:r>
      <w:r w:rsidRPr="0045629E">
        <w:rPr>
          <w:rFonts w:ascii="Times New Roman" w:hAnsi="Times New Roman" w:cs="Times New Roman"/>
          <w:lang w:val="it-IT"/>
        </w:rPr>
        <w:t>), Zakonu o financijskom poslovanju i računovodstvu neprofitnih organizacija (Narodne novine, br. 121/14), Zakonu o udrugama (Narodne novine, br. 74/14</w:t>
      </w:r>
      <w:r w:rsidR="00FF176B" w:rsidRPr="0045629E">
        <w:rPr>
          <w:rFonts w:ascii="Times New Roman" w:hAnsi="Times New Roman" w:cs="Times New Roman"/>
          <w:lang w:val="it-IT"/>
        </w:rPr>
        <w:t xml:space="preserve">, </w:t>
      </w:r>
      <w:r w:rsidRPr="0045629E">
        <w:rPr>
          <w:rFonts w:ascii="Times New Roman" w:hAnsi="Times New Roman" w:cs="Times New Roman"/>
          <w:lang w:val="it-IT"/>
        </w:rPr>
        <w:t>70/17</w:t>
      </w:r>
      <w:r w:rsidR="00FF176B" w:rsidRPr="0045629E">
        <w:rPr>
          <w:rFonts w:ascii="Times New Roman" w:hAnsi="Times New Roman" w:cs="Times New Roman"/>
          <w:lang w:val="it-IT"/>
        </w:rPr>
        <w:t xml:space="preserve"> i 98/19</w:t>
      </w:r>
      <w:r w:rsidRPr="0045629E">
        <w:rPr>
          <w:rFonts w:ascii="Times New Roman" w:hAnsi="Times New Roman" w:cs="Times New Roman"/>
          <w:lang w:val="it-IT"/>
        </w:rPr>
        <w:t>), Uredbi o kriterijima, mjerilima i postupcima financiranja i ugovaranja programa i projekata od interesa za opće dobro koje provode udruge (Narodne novine, br. 26/15</w:t>
      </w:r>
      <w:r w:rsidR="00A405F9" w:rsidRPr="0045629E">
        <w:rPr>
          <w:rFonts w:ascii="Times New Roman" w:hAnsi="Times New Roman" w:cs="Times New Roman"/>
          <w:lang w:val="it-IT"/>
        </w:rPr>
        <w:t xml:space="preserve"> i 3</w:t>
      </w:r>
      <w:r w:rsidR="008727D4" w:rsidRPr="0045629E">
        <w:rPr>
          <w:rFonts w:ascii="Times New Roman" w:hAnsi="Times New Roman" w:cs="Times New Roman"/>
          <w:lang w:val="it-IT"/>
        </w:rPr>
        <w:t>7</w:t>
      </w:r>
      <w:r w:rsidR="00A405F9" w:rsidRPr="0045629E">
        <w:rPr>
          <w:rFonts w:ascii="Times New Roman" w:hAnsi="Times New Roman" w:cs="Times New Roman"/>
          <w:lang w:val="it-IT"/>
        </w:rPr>
        <w:t>/21</w:t>
      </w:r>
      <w:r w:rsidRPr="0045629E">
        <w:rPr>
          <w:rFonts w:ascii="Times New Roman" w:hAnsi="Times New Roman" w:cs="Times New Roman"/>
          <w:lang w:val="it-IT"/>
        </w:rPr>
        <w:t>), člank</w:t>
      </w:r>
      <w:r w:rsidR="00126852" w:rsidRPr="0045629E">
        <w:rPr>
          <w:rFonts w:ascii="Times New Roman" w:hAnsi="Times New Roman" w:cs="Times New Roman"/>
          <w:lang w:val="it-IT"/>
        </w:rPr>
        <w:t>a</w:t>
      </w:r>
      <w:r w:rsidRPr="0045629E">
        <w:rPr>
          <w:rFonts w:ascii="Times New Roman" w:hAnsi="Times New Roman" w:cs="Times New Roman"/>
          <w:lang w:val="it-IT"/>
        </w:rPr>
        <w:t xml:space="preserve"> 13. P</w:t>
      </w:r>
      <w:r w:rsidRPr="0045629E">
        <w:rPr>
          <w:rFonts w:ascii="Times New Roman" w:hAnsi="Times New Roman" w:cs="Times New Roman"/>
          <w:color w:val="00000A"/>
          <w:lang w:val="it-IT"/>
        </w:rPr>
        <w:t>ravilnik</w:t>
      </w:r>
      <w:r w:rsidR="00126852" w:rsidRPr="0045629E">
        <w:rPr>
          <w:rFonts w:ascii="Times New Roman" w:hAnsi="Times New Roman" w:cs="Times New Roman"/>
          <w:color w:val="00000A"/>
          <w:lang w:val="it-IT"/>
        </w:rPr>
        <w:t>a</w:t>
      </w:r>
      <w:r w:rsidRPr="0045629E">
        <w:rPr>
          <w:rFonts w:ascii="Times New Roman" w:hAnsi="Times New Roman" w:cs="Times New Roman"/>
          <w:color w:val="00000A"/>
          <w:lang w:val="it-IT"/>
        </w:rPr>
        <w:t xml:space="preserve"> o financiranju programa/projekata/manifestacija od interesa za opće dobro iz proračuna Grada Makarske (Glasnik Grada Makarske, br. 18/18) i</w:t>
      </w:r>
      <w:r w:rsidRPr="0045629E">
        <w:rPr>
          <w:rFonts w:ascii="Times New Roman" w:hAnsi="Times New Roman" w:cs="Times New Roman"/>
          <w:lang w:val="it-IT"/>
        </w:rPr>
        <w:t xml:space="preserve"> članka </w:t>
      </w:r>
      <w:r w:rsidR="00D20668" w:rsidRPr="0045629E">
        <w:rPr>
          <w:rFonts w:ascii="Times New Roman" w:hAnsi="Times New Roman" w:cs="Times New Roman"/>
          <w:lang w:val="it-IT"/>
        </w:rPr>
        <w:t>5</w:t>
      </w:r>
      <w:r w:rsidR="00677D36" w:rsidRPr="0045629E">
        <w:rPr>
          <w:rFonts w:ascii="Times New Roman" w:hAnsi="Times New Roman" w:cs="Times New Roman"/>
          <w:lang w:val="it-IT"/>
        </w:rPr>
        <w:t>5</w:t>
      </w:r>
      <w:r w:rsidRPr="0045629E">
        <w:rPr>
          <w:rFonts w:ascii="Times New Roman" w:hAnsi="Times New Roman" w:cs="Times New Roman"/>
          <w:lang w:val="it-IT"/>
        </w:rPr>
        <w:t xml:space="preserve">. Statuta Grada Makarske (Glasnik Grada Makarske, br. </w:t>
      </w:r>
      <w:r w:rsidR="00D20668" w:rsidRPr="0045629E">
        <w:rPr>
          <w:rFonts w:ascii="Times New Roman" w:hAnsi="Times New Roman" w:cs="Times New Roman"/>
          <w:lang w:val="it-IT"/>
        </w:rPr>
        <w:t>3/21</w:t>
      </w:r>
      <w:r w:rsidRPr="0045629E">
        <w:rPr>
          <w:rFonts w:ascii="Times New Roman" w:hAnsi="Times New Roman" w:cs="Times New Roman"/>
          <w:lang w:val="it-IT"/>
        </w:rPr>
        <w:t xml:space="preserve">), gradonačelnik Grada Makarske, dana </w:t>
      </w:r>
      <w:r w:rsidR="00F15B42">
        <w:rPr>
          <w:rFonts w:ascii="Times New Roman" w:hAnsi="Times New Roman" w:cs="Times New Roman"/>
          <w:lang w:val="it-IT"/>
        </w:rPr>
        <w:t>1</w:t>
      </w:r>
      <w:r w:rsidRPr="0045629E">
        <w:rPr>
          <w:rFonts w:ascii="Times New Roman" w:hAnsi="Times New Roman" w:cs="Times New Roman"/>
          <w:lang w:val="it-IT"/>
        </w:rPr>
        <w:t xml:space="preserve">. </w:t>
      </w:r>
      <w:r w:rsidR="00F15B42">
        <w:rPr>
          <w:rFonts w:ascii="Times New Roman" w:hAnsi="Times New Roman" w:cs="Times New Roman"/>
          <w:lang w:val="it-IT"/>
        </w:rPr>
        <w:t>veljače</w:t>
      </w:r>
      <w:r w:rsidRPr="0045629E">
        <w:rPr>
          <w:rFonts w:ascii="Times New Roman" w:hAnsi="Times New Roman" w:cs="Times New Roman"/>
          <w:lang w:val="it-IT"/>
        </w:rPr>
        <w:t xml:space="preserve"> 20</w:t>
      </w:r>
      <w:r w:rsidR="00512E14" w:rsidRPr="0045629E">
        <w:rPr>
          <w:rFonts w:ascii="Times New Roman" w:hAnsi="Times New Roman" w:cs="Times New Roman"/>
          <w:lang w:val="it-IT"/>
        </w:rPr>
        <w:t>2</w:t>
      </w:r>
      <w:r w:rsidR="00CC73B0" w:rsidRPr="0045629E">
        <w:rPr>
          <w:rFonts w:ascii="Times New Roman" w:hAnsi="Times New Roman" w:cs="Times New Roman"/>
          <w:lang w:val="it-IT"/>
        </w:rPr>
        <w:t>3</w:t>
      </w:r>
      <w:r w:rsidRPr="0045629E">
        <w:rPr>
          <w:rFonts w:ascii="Times New Roman" w:hAnsi="Times New Roman" w:cs="Times New Roman"/>
          <w:lang w:val="it-IT"/>
        </w:rPr>
        <w:t xml:space="preserve">. godine, </w:t>
      </w:r>
      <w:r w:rsidRPr="0045629E">
        <w:rPr>
          <w:rFonts w:ascii="Times New Roman" w:hAnsi="Times New Roman" w:cs="Times New Roman"/>
        </w:rPr>
        <w:t xml:space="preserve">raspisuje </w:t>
      </w:r>
    </w:p>
    <w:p w14:paraId="1DFBAD7C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</w:p>
    <w:p w14:paraId="5B3B2C63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b/>
          <w:bCs/>
        </w:rPr>
        <w:t xml:space="preserve">JAVNI NATJEČAJ </w:t>
      </w:r>
    </w:p>
    <w:p w14:paraId="0822B09A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za financiranje programa/projekata/manifestacija od interesa za opće dobro </w:t>
      </w:r>
    </w:p>
    <w:p w14:paraId="35DDC73B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color w:val="00000A"/>
          <w:lang w:val="it-IT"/>
        </w:rPr>
        <w:t>iz proračuna Grada Makarske u 20</w:t>
      </w:r>
      <w:r w:rsidR="00917D41" w:rsidRPr="00EF394C">
        <w:rPr>
          <w:rFonts w:ascii="Times New Roman" w:hAnsi="Times New Roman" w:cs="Times New Roman"/>
          <w:color w:val="00000A"/>
          <w:lang w:val="it-IT"/>
        </w:rPr>
        <w:t>2</w:t>
      </w:r>
      <w:r w:rsidR="005E2A73" w:rsidRPr="00EF394C">
        <w:rPr>
          <w:rFonts w:ascii="Times New Roman" w:hAnsi="Times New Roman" w:cs="Times New Roman"/>
          <w:color w:val="00000A"/>
          <w:lang w:val="it-IT"/>
        </w:rPr>
        <w:t>3</w:t>
      </w:r>
      <w:r w:rsidRPr="00EF394C">
        <w:rPr>
          <w:rFonts w:ascii="Times New Roman" w:hAnsi="Times New Roman" w:cs="Times New Roman"/>
          <w:color w:val="00000A"/>
          <w:lang w:val="it-IT"/>
        </w:rPr>
        <w:t>. godini</w:t>
      </w:r>
    </w:p>
    <w:p w14:paraId="1831009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</w:p>
    <w:p w14:paraId="2AF1939A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1. </w:t>
      </w:r>
    </w:p>
    <w:p w14:paraId="10B84B7F" w14:textId="340EBC74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Pozivaju se organizacije civilnog društva (u daljnjem tekstu: udruge) programski usmjerene na rad za opće dobro da program, projekat</w:t>
      </w:r>
      <w:r w:rsidR="005E2A73" w:rsidRPr="00EF394C">
        <w:rPr>
          <w:rFonts w:ascii="Times New Roman" w:hAnsi="Times New Roman" w:cs="Times New Roman"/>
        </w:rPr>
        <w:t>e</w:t>
      </w:r>
      <w:r w:rsidRPr="00EF394C">
        <w:rPr>
          <w:rFonts w:ascii="Times New Roman" w:hAnsi="Times New Roman" w:cs="Times New Roman"/>
        </w:rPr>
        <w:t xml:space="preserve"> i manifestacij</w:t>
      </w:r>
      <w:r w:rsidR="005E2A73" w:rsidRPr="00EF394C">
        <w:rPr>
          <w:rFonts w:ascii="Times New Roman" w:hAnsi="Times New Roman" w:cs="Times New Roman"/>
        </w:rPr>
        <w:t>e koje će provoditi</w:t>
      </w:r>
      <w:r w:rsidRPr="00EF394C">
        <w:rPr>
          <w:rFonts w:ascii="Times New Roman" w:hAnsi="Times New Roman" w:cs="Times New Roman"/>
        </w:rPr>
        <w:t xml:space="preserve"> </w:t>
      </w:r>
      <w:r w:rsidR="00F77AEE" w:rsidRPr="00EF394C">
        <w:rPr>
          <w:rFonts w:ascii="Times New Roman" w:hAnsi="Times New Roman" w:cs="Times New Roman"/>
        </w:rPr>
        <w:t>u</w:t>
      </w:r>
      <w:r w:rsidR="005E2A73" w:rsidRPr="00EF394C">
        <w:rPr>
          <w:rFonts w:ascii="Times New Roman" w:hAnsi="Times New Roman" w:cs="Times New Roman"/>
        </w:rPr>
        <w:t xml:space="preserve"> 2023. godin</w:t>
      </w:r>
      <w:r w:rsidR="00F77AEE" w:rsidRPr="00EF394C">
        <w:rPr>
          <w:rFonts w:ascii="Times New Roman" w:hAnsi="Times New Roman" w:cs="Times New Roman"/>
        </w:rPr>
        <w:t>i</w:t>
      </w:r>
      <w:r w:rsidR="005E2A73" w:rsidRPr="00EF394C">
        <w:rPr>
          <w:rFonts w:ascii="Times New Roman" w:hAnsi="Times New Roman" w:cs="Times New Roman"/>
        </w:rPr>
        <w:t xml:space="preserve">, </w:t>
      </w:r>
      <w:r w:rsidR="0020694E" w:rsidRPr="00EF394C">
        <w:rPr>
          <w:rFonts w:ascii="Times New Roman" w:hAnsi="Times New Roman" w:cs="Times New Roman"/>
        </w:rPr>
        <w:t xml:space="preserve">prijave </w:t>
      </w:r>
      <w:r w:rsidR="005E2A73" w:rsidRPr="00EF394C">
        <w:rPr>
          <w:rFonts w:ascii="Times New Roman" w:hAnsi="Times New Roman" w:cs="Times New Roman"/>
        </w:rPr>
        <w:t xml:space="preserve">za financijske potpore </w:t>
      </w:r>
      <w:r w:rsidRPr="00EF394C">
        <w:rPr>
          <w:rFonts w:ascii="Times New Roman" w:hAnsi="Times New Roman" w:cs="Times New Roman"/>
        </w:rPr>
        <w:t xml:space="preserve">iz </w:t>
      </w:r>
      <w:r w:rsidR="005E2A73" w:rsidRPr="00EF394C">
        <w:rPr>
          <w:rFonts w:ascii="Times New Roman" w:hAnsi="Times New Roman" w:cs="Times New Roman"/>
        </w:rPr>
        <w:t>P</w:t>
      </w:r>
      <w:r w:rsidRPr="00EF394C">
        <w:rPr>
          <w:rFonts w:ascii="Times New Roman" w:hAnsi="Times New Roman" w:cs="Times New Roman"/>
        </w:rPr>
        <w:t>roračuna Grada Makarske</w:t>
      </w:r>
      <w:r w:rsidR="005E2A73" w:rsidRPr="00EF394C">
        <w:rPr>
          <w:rFonts w:ascii="Times New Roman" w:hAnsi="Times New Roman" w:cs="Times New Roman"/>
        </w:rPr>
        <w:t xml:space="preserve"> za 2023. godinu i projekcija za 2024. i 2025. godinu (Glasnik Grada Makarske, br. 29/22)</w:t>
      </w:r>
      <w:r w:rsidR="0020694E" w:rsidRPr="00EF394C">
        <w:rPr>
          <w:rFonts w:ascii="Times New Roman" w:hAnsi="Times New Roman" w:cs="Times New Roman"/>
        </w:rPr>
        <w:t>.</w:t>
      </w:r>
      <w:r w:rsidRPr="00EF394C">
        <w:rPr>
          <w:rFonts w:ascii="Times New Roman" w:hAnsi="Times New Roman" w:cs="Times New Roman"/>
        </w:rPr>
        <w:t xml:space="preserve"> </w:t>
      </w:r>
    </w:p>
    <w:p w14:paraId="093504BB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5203393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2.</w:t>
      </w:r>
    </w:p>
    <w:p w14:paraId="60B81262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Cilj ovog Javnog natječaja (dalje u tekstu: Natječaj) je potpor</w:t>
      </w:r>
      <w:r w:rsidR="00126852" w:rsidRPr="00EF394C">
        <w:rPr>
          <w:rFonts w:ascii="Times New Roman" w:hAnsi="Times New Roman" w:cs="Times New Roman"/>
        </w:rPr>
        <w:t>a programima, projekatima i manifestacijama udruga</w:t>
      </w:r>
      <w:r w:rsidRPr="00EF394C">
        <w:rPr>
          <w:rFonts w:ascii="Times New Roman" w:hAnsi="Times New Roman" w:cs="Times New Roman"/>
        </w:rPr>
        <w:t xml:space="preserve"> čije aktivnosti doprinose zadovoljenju javnih potreba grada Makarske.</w:t>
      </w:r>
    </w:p>
    <w:p w14:paraId="10A6140B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4E5BA6B0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3.</w:t>
      </w:r>
    </w:p>
    <w:p w14:paraId="2D168CB9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Sukladno ovom Natječaju udruge koje svoj rad temelje na potrebama građana, prema načelima djelovanja za opće dobro, ako provode programe kojima zadovoljavaju javne potrebe od interesa za grad Makarsku, kao i druge programe koji pridonose razvitku i općem napretku grada Makarske, te promiču njegov položaj i ugled prijavljuju program/projekt/manifestaciju koji doprinose razvoju grada Makarske, a za sljedeća prioritetna područja: </w:t>
      </w:r>
    </w:p>
    <w:p w14:paraId="5521666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1 – potpore kulturnim i zabavnim manifestacijama</w:t>
      </w:r>
    </w:p>
    <w:p w14:paraId="7D635FE6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2 – potpore programima i projektima udruga iz kulture</w:t>
      </w:r>
    </w:p>
    <w:p w14:paraId="686307D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3 – potpore programima, projektima i manifestacijama udruga iz tehničke kulture</w:t>
      </w:r>
    </w:p>
    <w:p w14:paraId="3A31BFAB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bookmarkStart w:id="0" w:name="_Hlk27566532"/>
      <w:r w:rsidRPr="00EF394C">
        <w:rPr>
          <w:rFonts w:ascii="Times New Roman" w:hAnsi="Times New Roman" w:cs="Times New Roman"/>
        </w:rPr>
        <w:t>Prioritetno područje 4 – potpore manifestacijama udruga iz sporta</w:t>
      </w:r>
    </w:p>
    <w:bookmarkEnd w:id="0"/>
    <w:p w14:paraId="2192CBCE" w14:textId="77777777" w:rsidR="00406742" w:rsidRPr="00EF394C" w:rsidRDefault="00406742" w:rsidP="00144202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5 – potpore programima, projektima i manifestacijama udruga iz zdravstva i socijalne skrbi.</w:t>
      </w:r>
    </w:p>
    <w:p w14:paraId="17A158A8" w14:textId="77777777" w:rsidR="00406742" w:rsidRPr="00EF394C" w:rsidRDefault="00406742">
      <w:pPr>
        <w:ind w:left="720"/>
        <w:rPr>
          <w:rFonts w:ascii="Times New Roman" w:hAnsi="Times New Roman" w:cs="Times New Roman"/>
          <w:b/>
        </w:rPr>
      </w:pPr>
    </w:p>
    <w:p w14:paraId="23D2EF10" w14:textId="77777777" w:rsidR="00406742" w:rsidRPr="00EF394C" w:rsidRDefault="00406742">
      <w:pPr>
        <w:pStyle w:val="Bezproreda"/>
        <w:jc w:val="center"/>
      </w:pPr>
      <w:r w:rsidRPr="00EF394C">
        <w:t>Članak 4.</w:t>
      </w:r>
    </w:p>
    <w:p w14:paraId="6E29FDF8" w14:textId="77777777" w:rsidR="00AE6D0F" w:rsidRPr="00EF394C" w:rsidRDefault="00406742" w:rsidP="00126852">
      <w:pPr>
        <w:pStyle w:val="Bezproreda"/>
      </w:pPr>
      <w:r w:rsidRPr="00EF394C">
        <w:tab/>
      </w:r>
      <w:r w:rsidR="00512E14" w:rsidRPr="00EF394C">
        <w:t>Sukladno članku 3. u</w:t>
      </w:r>
      <w:r w:rsidRPr="00EF394C">
        <w:t>druge mogu prijaviti programe/projekte/manifestacije za:</w:t>
      </w:r>
    </w:p>
    <w:p w14:paraId="5C010608" w14:textId="77777777" w:rsidR="00AE6D0F" w:rsidRPr="00EF394C" w:rsidRDefault="00512E14" w:rsidP="00126852">
      <w:pPr>
        <w:pStyle w:val="Bezproreda"/>
        <w:numPr>
          <w:ilvl w:val="0"/>
          <w:numId w:val="23"/>
        </w:numPr>
      </w:pPr>
      <w:r w:rsidRPr="00EF394C">
        <w:t xml:space="preserve">Prioritetno područje 1 – </w:t>
      </w:r>
      <w:r w:rsidRPr="00EF394C">
        <w:rPr>
          <w:b/>
          <w:bCs/>
        </w:rPr>
        <w:t>potpore kulturnim i zabavnim manifestacijama:</w:t>
      </w:r>
    </w:p>
    <w:p w14:paraId="2E515353" w14:textId="34608AAE" w:rsidR="00AE6D0F" w:rsidRPr="00EF394C" w:rsidRDefault="00512E14" w:rsidP="00126852">
      <w:pPr>
        <w:pStyle w:val="Bezproreda"/>
        <w:numPr>
          <w:ilvl w:val="0"/>
          <w:numId w:val="24"/>
        </w:numPr>
      </w:pPr>
      <w:r w:rsidRPr="00EF394C">
        <w:t xml:space="preserve">organizacija </w:t>
      </w:r>
      <w:r w:rsidR="00406742" w:rsidRPr="00EF394C">
        <w:t xml:space="preserve">manifestacija koje pridonose razvitku kulturnog života </w:t>
      </w:r>
      <w:r w:rsidR="00AE6D0F" w:rsidRPr="00EF394C">
        <w:t xml:space="preserve">i </w:t>
      </w:r>
      <w:r w:rsidR="00406742" w:rsidRPr="00EF394C">
        <w:t>očuvanj</w:t>
      </w:r>
      <w:r w:rsidR="00AE6D0F" w:rsidRPr="00EF394C">
        <w:t>u</w:t>
      </w:r>
      <w:r w:rsidR="00406742" w:rsidRPr="00EF394C">
        <w:t xml:space="preserve"> kulturn</w:t>
      </w:r>
      <w:r w:rsidR="00AE6D0F" w:rsidRPr="00EF394C">
        <w:t>e</w:t>
      </w:r>
      <w:r w:rsidR="00406742" w:rsidRPr="00EF394C">
        <w:t xml:space="preserve"> baštine,</w:t>
      </w:r>
    </w:p>
    <w:p w14:paraId="76B4F532" w14:textId="4411A42B" w:rsidR="00F77AEE" w:rsidRPr="00EF394C" w:rsidRDefault="00F77AEE" w:rsidP="00126852">
      <w:pPr>
        <w:pStyle w:val="Bezproreda"/>
        <w:numPr>
          <w:ilvl w:val="0"/>
          <w:numId w:val="24"/>
        </w:numPr>
      </w:pPr>
      <w:r w:rsidRPr="00EF394C">
        <w:t xml:space="preserve">organizacija manifestacija koje pridonose </w:t>
      </w:r>
      <w:r w:rsidR="00D70906" w:rsidRPr="00EF394C">
        <w:t>provođenju</w:t>
      </w:r>
      <w:r w:rsidRPr="00EF394C">
        <w:t xml:space="preserve"> </w:t>
      </w:r>
      <w:r w:rsidR="00C22598" w:rsidRPr="00EF394C">
        <w:t>aktivnosti</w:t>
      </w:r>
      <w:r w:rsidRPr="00EF394C">
        <w:t xml:space="preserve"> Strateškog plana razvoja kulturnog turizma Makarske (Glasnik Grada Makarske, br. 26/22),  </w:t>
      </w:r>
    </w:p>
    <w:p w14:paraId="00F658A5" w14:textId="75144BE3" w:rsidR="00512E14" w:rsidRPr="00EF394C" w:rsidRDefault="00AE6D0F" w:rsidP="00126852">
      <w:pPr>
        <w:pStyle w:val="Bezproreda"/>
        <w:numPr>
          <w:ilvl w:val="0"/>
          <w:numId w:val="24"/>
        </w:numPr>
      </w:pPr>
      <w:r w:rsidRPr="00EF394C">
        <w:t xml:space="preserve">organizacija kulturno </w:t>
      </w:r>
      <w:r w:rsidR="00F77AEE" w:rsidRPr="00EF394C">
        <w:t>i/ili</w:t>
      </w:r>
      <w:r w:rsidRPr="00EF394C">
        <w:t xml:space="preserve"> zabavnih manifestacija</w:t>
      </w:r>
      <w:r w:rsidR="00FF176B" w:rsidRPr="00EF394C">
        <w:t>.</w:t>
      </w:r>
    </w:p>
    <w:p w14:paraId="05B35BFB" w14:textId="77777777" w:rsidR="00512E14" w:rsidRPr="00EF394C" w:rsidRDefault="00512E14" w:rsidP="00126852">
      <w:pPr>
        <w:pStyle w:val="Bezproreda"/>
        <w:numPr>
          <w:ilvl w:val="0"/>
          <w:numId w:val="23"/>
        </w:numPr>
      </w:pPr>
      <w:r w:rsidRPr="00EF394C">
        <w:t xml:space="preserve">Prioritetno područje 2 – </w:t>
      </w:r>
      <w:r w:rsidRPr="00EF394C">
        <w:rPr>
          <w:b/>
          <w:bCs/>
        </w:rPr>
        <w:t>potpore programima i projektima udruga iz kulture</w:t>
      </w:r>
      <w:r w:rsidR="00144202" w:rsidRPr="00EF394C">
        <w:t>:</w:t>
      </w:r>
    </w:p>
    <w:p w14:paraId="4CDC5BD7" w14:textId="77777777" w:rsidR="00512E14" w:rsidRPr="00EF394C" w:rsidRDefault="00512E14" w:rsidP="00126852">
      <w:pPr>
        <w:pStyle w:val="Bezproreda"/>
        <w:numPr>
          <w:ilvl w:val="0"/>
          <w:numId w:val="25"/>
        </w:numPr>
      </w:pPr>
      <w:r w:rsidRPr="00EF394C">
        <w:t>razvijanje kulturno</w:t>
      </w:r>
      <w:r w:rsidR="00FF176B" w:rsidRPr="00EF394C">
        <w:t xml:space="preserve"> -</w:t>
      </w:r>
      <w:r w:rsidRPr="00EF394C">
        <w:t xml:space="preserve"> umjetničkog amaterizma,</w:t>
      </w:r>
    </w:p>
    <w:p w14:paraId="3CBC1A29" w14:textId="77777777" w:rsidR="00AE6D0F" w:rsidRPr="00EF394C" w:rsidRDefault="00512E14" w:rsidP="00126852">
      <w:pPr>
        <w:pStyle w:val="Bezproreda"/>
        <w:numPr>
          <w:ilvl w:val="0"/>
          <w:numId w:val="25"/>
        </w:numPr>
      </w:pPr>
      <w:r w:rsidRPr="00EF394C">
        <w:t>nakladnička djelatnost i poticanje likovnog stvaralaštva, program kazališne  i glazbene djelatnosti i sl</w:t>
      </w:r>
      <w:r w:rsidR="00144202" w:rsidRPr="00EF394C">
        <w:t>.</w:t>
      </w:r>
    </w:p>
    <w:p w14:paraId="17446353" w14:textId="77777777" w:rsidR="00512E14" w:rsidRPr="00EF394C" w:rsidRDefault="00512E14" w:rsidP="00126852">
      <w:pPr>
        <w:pStyle w:val="Bezproreda"/>
        <w:numPr>
          <w:ilvl w:val="0"/>
          <w:numId w:val="23"/>
        </w:numPr>
        <w:rPr>
          <w:b/>
          <w:bCs/>
        </w:rPr>
      </w:pPr>
      <w:r w:rsidRPr="00EF394C">
        <w:t xml:space="preserve">Prioritetno područje 3 – </w:t>
      </w:r>
      <w:r w:rsidRPr="00EF394C">
        <w:rPr>
          <w:b/>
          <w:bCs/>
        </w:rPr>
        <w:t>potpore programima, projektima i manifestacijama udruga iz tehničke kulture</w:t>
      </w:r>
      <w:r w:rsidR="00144202" w:rsidRPr="00EF394C">
        <w:rPr>
          <w:b/>
          <w:bCs/>
        </w:rPr>
        <w:t>:</w:t>
      </w:r>
    </w:p>
    <w:p w14:paraId="35A3251E" w14:textId="77777777" w:rsidR="00AE6D0F" w:rsidRPr="00EF394C" w:rsidRDefault="00FF176B" w:rsidP="00126852">
      <w:pPr>
        <w:numPr>
          <w:ilvl w:val="0"/>
          <w:numId w:val="22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lastRenderedPageBreak/>
        <w:t xml:space="preserve">Provođenje </w:t>
      </w:r>
      <w:r w:rsidR="00F87C84" w:rsidRPr="00EF394C">
        <w:rPr>
          <w:rFonts w:ascii="Times New Roman" w:hAnsi="Times New Roman" w:cs="Times New Roman"/>
        </w:rPr>
        <w:t>programa</w:t>
      </w:r>
      <w:r w:rsidRPr="00EF394C">
        <w:rPr>
          <w:rFonts w:ascii="Times New Roman" w:hAnsi="Times New Roman" w:cs="Times New Roman"/>
        </w:rPr>
        <w:t xml:space="preserve"> i</w:t>
      </w:r>
      <w:r w:rsidR="00F87C84" w:rsidRPr="00EF394C">
        <w:rPr>
          <w:rFonts w:ascii="Times New Roman" w:hAnsi="Times New Roman" w:cs="Times New Roman"/>
        </w:rPr>
        <w:t xml:space="preserve"> projekata, </w:t>
      </w:r>
      <w:r w:rsidRPr="00EF394C">
        <w:rPr>
          <w:rFonts w:ascii="Times New Roman" w:hAnsi="Times New Roman" w:cs="Times New Roman"/>
        </w:rPr>
        <w:t xml:space="preserve">te organizacija </w:t>
      </w:r>
      <w:r w:rsidR="00512E14" w:rsidRPr="00EF394C">
        <w:rPr>
          <w:rFonts w:ascii="Times New Roman" w:hAnsi="Times New Roman" w:cs="Times New Roman"/>
        </w:rPr>
        <w:t>smotri, izložbi i natjecanja u svrhu popularizacije tehničke kulture</w:t>
      </w:r>
      <w:r w:rsidR="00144202" w:rsidRPr="00EF394C">
        <w:rPr>
          <w:rFonts w:ascii="Times New Roman" w:hAnsi="Times New Roman" w:cs="Times New Roman"/>
        </w:rPr>
        <w:t>.</w:t>
      </w:r>
    </w:p>
    <w:p w14:paraId="4ED3D20E" w14:textId="77777777" w:rsidR="00AE6D0F" w:rsidRPr="00EF394C" w:rsidRDefault="00AE6D0F" w:rsidP="00126852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4 – </w:t>
      </w:r>
      <w:r w:rsidRPr="00EF394C">
        <w:rPr>
          <w:rFonts w:ascii="Times New Roman" w:hAnsi="Times New Roman" w:cs="Times New Roman"/>
          <w:b/>
          <w:bCs/>
        </w:rPr>
        <w:t>potpore manifestacijama udruga iz sporta</w:t>
      </w:r>
      <w:r w:rsidRPr="00EF394C">
        <w:rPr>
          <w:rFonts w:ascii="Times New Roman" w:hAnsi="Times New Roman" w:cs="Times New Roman"/>
        </w:rPr>
        <w:t>:</w:t>
      </w:r>
    </w:p>
    <w:p w14:paraId="2F2E3AFA" w14:textId="77777777" w:rsidR="00AE6D0F" w:rsidRPr="00EF394C" w:rsidRDefault="00AE6D0F" w:rsidP="00FF176B">
      <w:pPr>
        <w:numPr>
          <w:ilvl w:val="0"/>
          <w:numId w:val="22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održavanje sportskih natjecanja</w:t>
      </w:r>
      <w:r w:rsidR="00137DF9" w:rsidRPr="00EF394C">
        <w:rPr>
          <w:rFonts w:ascii="Times New Roman" w:hAnsi="Times New Roman" w:cs="Times New Roman"/>
        </w:rPr>
        <w:t xml:space="preserve"> i </w:t>
      </w:r>
      <w:r w:rsidRPr="00EF394C">
        <w:rPr>
          <w:rFonts w:ascii="Times New Roman" w:hAnsi="Times New Roman" w:cs="Times New Roman"/>
        </w:rPr>
        <w:t>memorijala</w:t>
      </w:r>
      <w:r w:rsidR="00137DF9" w:rsidRPr="00EF394C">
        <w:rPr>
          <w:rFonts w:ascii="Times New Roman" w:hAnsi="Times New Roman" w:cs="Times New Roman"/>
        </w:rPr>
        <w:t xml:space="preserve"> </w:t>
      </w:r>
      <w:r w:rsidR="00FF176B" w:rsidRPr="00EF394C">
        <w:rPr>
          <w:rFonts w:ascii="Times New Roman" w:hAnsi="Times New Roman" w:cs="Times New Roman"/>
        </w:rPr>
        <w:t>a koji nisu dio javnih potreba u sportu</w:t>
      </w:r>
      <w:r w:rsidR="00137DF9" w:rsidRPr="00EF394C">
        <w:rPr>
          <w:rFonts w:ascii="Times New Roman" w:hAnsi="Times New Roman" w:cs="Times New Roman"/>
        </w:rPr>
        <w:t>, te obilježavanje obljetnica</w:t>
      </w:r>
      <w:r w:rsidR="00066A97" w:rsidRPr="00EF394C">
        <w:rPr>
          <w:rFonts w:ascii="Times New Roman" w:hAnsi="Times New Roman" w:cs="Times New Roman"/>
        </w:rPr>
        <w:t xml:space="preserve"> udruga iz sporta</w:t>
      </w:r>
      <w:r w:rsidR="00137DF9" w:rsidRPr="00EF394C">
        <w:rPr>
          <w:rFonts w:ascii="Times New Roman" w:hAnsi="Times New Roman" w:cs="Times New Roman"/>
        </w:rPr>
        <w:t>.</w:t>
      </w:r>
    </w:p>
    <w:p w14:paraId="1B996522" w14:textId="77777777" w:rsidR="00512E14" w:rsidRPr="00EF394C" w:rsidRDefault="00512E14" w:rsidP="00126852">
      <w:pPr>
        <w:numPr>
          <w:ilvl w:val="0"/>
          <w:numId w:val="23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5 – </w:t>
      </w:r>
      <w:r w:rsidRPr="00EF394C">
        <w:rPr>
          <w:rFonts w:ascii="Times New Roman" w:hAnsi="Times New Roman" w:cs="Times New Roman"/>
          <w:b/>
          <w:bCs/>
        </w:rPr>
        <w:t>potpore programima, projektima i manifestacijama udruga iz zdravstva i socijalne skrbi</w:t>
      </w:r>
      <w:r w:rsidR="00AE6D0F" w:rsidRPr="00EF394C">
        <w:rPr>
          <w:rFonts w:ascii="Times New Roman" w:hAnsi="Times New Roman" w:cs="Times New Roman"/>
        </w:rPr>
        <w:t>:</w:t>
      </w:r>
    </w:p>
    <w:p w14:paraId="66C99ACC" w14:textId="77777777" w:rsidR="00406742" w:rsidRPr="00EF394C" w:rsidRDefault="00406742" w:rsidP="00144202">
      <w:pPr>
        <w:pStyle w:val="Odlomakpopisa1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aktivnosti usmjerene na poticanje komunikacije s općom, ciljanom i stručnom javnosti u području socijalne skrbi i zdravstva</w:t>
      </w:r>
      <w:r w:rsidR="00FF176B" w:rsidRPr="00EF394C">
        <w:rPr>
          <w:rFonts w:ascii="Times New Roman" w:hAnsi="Times New Roman" w:cs="Times New Roman"/>
        </w:rPr>
        <w:t xml:space="preserve"> stanovništva</w:t>
      </w:r>
      <w:r w:rsidRPr="00EF394C">
        <w:rPr>
          <w:rFonts w:ascii="Times New Roman" w:hAnsi="Times New Roman" w:cs="Times New Roman"/>
        </w:rPr>
        <w:t>,</w:t>
      </w:r>
    </w:p>
    <w:p w14:paraId="5F446EF5" w14:textId="77777777" w:rsidR="00406742" w:rsidRPr="00EF394C" w:rsidRDefault="00406742" w:rsidP="00144202">
      <w:pPr>
        <w:pStyle w:val="Odlomakpopisa1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unapređivanje znanja, razvijanje vještina i volonterizma iz socijalne skrbi i zdravstva, te neformalnog obrazovanja djece i mladih za pružanje specifičnih socijalnih i zdravstvenih usluga</w:t>
      </w:r>
      <w:r w:rsidR="00FF176B" w:rsidRPr="00EF394C">
        <w:rPr>
          <w:rFonts w:ascii="Times New Roman" w:hAnsi="Times New Roman" w:cs="Times New Roman"/>
        </w:rPr>
        <w:t>,</w:t>
      </w:r>
    </w:p>
    <w:p w14:paraId="5F618797" w14:textId="77777777" w:rsidR="00406742" w:rsidRPr="00EF394C" w:rsidRDefault="00406742" w:rsidP="00144202">
      <w:pPr>
        <w:pStyle w:val="Odlomakpopisa1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skrb za hrvatske branitelje iz Domovinskog rata i članove njihovih obitelji.</w:t>
      </w:r>
    </w:p>
    <w:p w14:paraId="3B9B9CD9" w14:textId="77777777" w:rsidR="00406742" w:rsidRPr="00EF394C" w:rsidRDefault="00406742" w:rsidP="00F87C84">
      <w:pPr>
        <w:pStyle w:val="Bezproreda"/>
      </w:pPr>
      <w:r w:rsidRPr="00EF394C">
        <w:tab/>
      </w:r>
    </w:p>
    <w:p w14:paraId="5BDD075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5.</w:t>
      </w:r>
    </w:p>
    <w:p w14:paraId="4970BFD9" w14:textId="75F05F5C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bookmarkStart w:id="1" w:name="_Hlk60054154"/>
      <w:r w:rsidRPr="00EF394C">
        <w:rPr>
          <w:rFonts w:ascii="Times New Roman" w:hAnsi="Times New Roman" w:cs="Times New Roman"/>
        </w:rPr>
        <w:t xml:space="preserve">Ukupno planirana vrijednost ovog Natječaja je </w:t>
      </w:r>
      <w:r w:rsidR="00696CA9" w:rsidRPr="00EF394C">
        <w:rPr>
          <w:rFonts w:ascii="Times New Roman" w:hAnsi="Times New Roman" w:cs="Times New Roman"/>
          <w:b/>
          <w:bCs/>
        </w:rPr>
        <w:t>234.918</w:t>
      </w:r>
      <w:r w:rsidRPr="00EF394C">
        <w:rPr>
          <w:rFonts w:ascii="Times New Roman" w:hAnsi="Times New Roman" w:cs="Times New Roman"/>
          <w:b/>
        </w:rPr>
        <w:t xml:space="preserve">,00 </w:t>
      </w:r>
      <w:r w:rsidR="00696CA9" w:rsidRPr="00EF394C">
        <w:rPr>
          <w:rFonts w:ascii="Times New Roman" w:hAnsi="Times New Roman" w:cs="Times New Roman"/>
          <w:b/>
        </w:rPr>
        <w:t>eura</w:t>
      </w:r>
      <w:r w:rsidRPr="00EF394C">
        <w:rPr>
          <w:rFonts w:ascii="Times New Roman" w:hAnsi="Times New Roman" w:cs="Times New Roman"/>
          <w:b/>
        </w:rPr>
        <w:t xml:space="preserve"> (</w:t>
      </w:r>
      <w:r w:rsidR="00696CA9" w:rsidRPr="00EF394C">
        <w:rPr>
          <w:rFonts w:ascii="Times New Roman" w:hAnsi="Times New Roman" w:cs="Times New Roman"/>
          <w:b/>
        </w:rPr>
        <w:t>dv</w:t>
      </w:r>
      <w:r w:rsidR="00F72757" w:rsidRPr="00EF394C">
        <w:rPr>
          <w:rFonts w:ascii="Times New Roman" w:hAnsi="Times New Roman" w:cs="Times New Roman"/>
          <w:b/>
        </w:rPr>
        <w:t>jesto trideset čet</w:t>
      </w:r>
      <w:r w:rsidR="00FC7F26" w:rsidRPr="00EF394C">
        <w:rPr>
          <w:rFonts w:ascii="Times New Roman" w:hAnsi="Times New Roman" w:cs="Times New Roman"/>
          <w:b/>
        </w:rPr>
        <w:t>iri</w:t>
      </w:r>
      <w:r w:rsidR="00F72757" w:rsidRPr="00EF394C">
        <w:rPr>
          <w:rFonts w:ascii="Times New Roman" w:hAnsi="Times New Roman" w:cs="Times New Roman"/>
          <w:b/>
        </w:rPr>
        <w:t xml:space="preserve"> tisuće </w:t>
      </w:r>
      <w:r w:rsidR="00FC7F26" w:rsidRPr="00EF394C">
        <w:rPr>
          <w:rFonts w:ascii="Times New Roman" w:hAnsi="Times New Roman" w:cs="Times New Roman"/>
          <w:b/>
        </w:rPr>
        <w:t>devetsto osamnaest eura)</w:t>
      </w:r>
      <w:r w:rsidRPr="00EF394C">
        <w:rPr>
          <w:rFonts w:ascii="Times New Roman" w:hAnsi="Times New Roman" w:cs="Times New Roman"/>
          <w:b/>
        </w:rPr>
        <w:t xml:space="preserve">. </w:t>
      </w:r>
      <w:r w:rsidRPr="00EF394C">
        <w:rPr>
          <w:rFonts w:ascii="Times New Roman" w:hAnsi="Times New Roman" w:cs="Times New Roman"/>
        </w:rPr>
        <w:t>Od toga za:</w:t>
      </w:r>
    </w:p>
    <w:p w14:paraId="057CB6BC" w14:textId="77777777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1 – iznos od </w:t>
      </w:r>
      <w:r w:rsidR="005F104D" w:rsidRPr="00EF394C">
        <w:rPr>
          <w:rFonts w:ascii="Times New Roman" w:hAnsi="Times New Roman" w:cs="Times New Roman"/>
        </w:rPr>
        <w:t>66</w:t>
      </w:r>
      <w:r w:rsidRPr="00EF394C">
        <w:rPr>
          <w:rFonts w:ascii="Times New Roman" w:hAnsi="Times New Roman" w:cs="Times New Roman"/>
        </w:rPr>
        <w:t>.</w:t>
      </w:r>
      <w:r w:rsidR="005F104D" w:rsidRPr="00EF394C">
        <w:rPr>
          <w:rFonts w:ascii="Times New Roman" w:hAnsi="Times New Roman" w:cs="Times New Roman"/>
        </w:rPr>
        <w:t>361</w:t>
      </w:r>
      <w:r w:rsidRPr="00EF394C">
        <w:rPr>
          <w:rFonts w:ascii="Times New Roman" w:hAnsi="Times New Roman" w:cs="Times New Roman"/>
        </w:rPr>
        <w:t xml:space="preserve">,00 </w:t>
      </w:r>
      <w:r w:rsidR="005F104D" w:rsidRPr="00EF394C">
        <w:rPr>
          <w:rFonts w:ascii="Times New Roman" w:hAnsi="Times New Roman" w:cs="Times New Roman"/>
        </w:rPr>
        <w:t>eura</w:t>
      </w:r>
      <w:r w:rsidR="005E590C" w:rsidRPr="00EF394C">
        <w:rPr>
          <w:rFonts w:ascii="Times New Roman" w:hAnsi="Times New Roman" w:cs="Times New Roman"/>
        </w:rPr>
        <w:t>,</w:t>
      </w:r>
    </w:p>
    <w:p w14:paraId="1C7B080A" w14:textId="77777777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2 – iznos od </w:t>
      </w:r>
      <w:r w:rsidR="005F104D" w:rsidRPr="00EF394C">
        <w:rPr>
          <w:rFonts w:ascii="Times New Roman" w:hAnsi="Times New Roman" w:cs="Times New Roman"/>
        </w:rPr>
        <w:t>59</w:t>
      </w:r>
      <w:r w:rsidRPr="00EF394C">
        <w:rPr>
          <w:rFonts w:ascii="Times New Roman" w:hAnsi="Times New Roman" w:cs="Times New Roman"/>
        </w:rPr>
        <w:t>.</w:t>
      </w:r>
      <w:r w:rsidR="005F104D" w:rsidRPr="00EF394C">
        <w:rPr>
          <w:rFonts w:ascii="Times New Roman" w:hAnsi="Times New Roman" w:cs="Times New Roman"/>
        </w:rPr>
        <w:t>725</w:t>
      </w:r>
      <w:r w:rsidRPr="00EF394C">
        <w:rPr>
          <w:rFonts w:ascii="Times New Roman" w:hAnsi="Times New Roman" w:cs="Times New Roman"/>
        </w:rPr>
        <w:t xml:space="preserve">,00 </w:t>
      </w:r>
      <w:r w:rsidR="005F104D" w:rsidRPr="00EF394C">
        <w:rPr>
          <w:rFonts w:ascii="Times New Roman" w:hAnsi="Times New Roman" w:cs="Times New Roman"/>
        </w:rPr>
        <w:t>eura</w:t>
      </w:r>
      <w:r w:rsidR="005E590C" w:rsidRPr="00EF394C">
        <w:rPr>
          <w:rFonts w:ascii="Times New Roman" w:hAnsi="Times New Roman" w:cs="Times New Roman"/>
        </w:rPr>
        <w:t>,</w:t>
      </w:r>
    </w:p>
    <w:p w14:paraId="36F034E2" w14:textId="77777777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Prioritetno područje 3 – iznos od 2.</w:t>
      </w:r>
      <w:r w:rsidR="005E590C" w:rsidRPr="00EF394C">
        <w:rPr>
          <w:rFonts w:ascii="Times New Roman" w:hAnsi="Times New Roman" w:cs="Times New Roman"/>
        </w:rPr>
        <w:t>654</w:t>
      </w:r>
      <w:r w:rsidRPr="00EF394C">
        <w:rPr>
          <w:rFonts w:ascii="Times New Roman" w:hAnsi="Times New Roman" w:cs="Times New Roman"/>
        </w:rPr>
        <w:t xml:space="preserve">,00 </w:t>
      </w:r>
      <w:r w:rsidR="005E590C" w:rsidRPr="00EF394C">
        <w:rPr>
          <w:rFonts w:ascii="Times New Roman" w:hAnsi="Times New Roman" w:cs="Times New Roman"/>
        </w:rPr>
        <w:t>eura,</w:t>
      </w:r>
    </w:p>
    <w:p w14:paraId="3829A65B" w14:textId="77777777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4 – iznos od </w:t>
      </w:r>
      <w:r w:rsidR="005E590C" w:rsidRPr="00EF394C">
        <w:rPr>
          <w:rFonts w:ascii="Times New Roman" w:hAnsi="Times New Roman" w:cs="Times New Roman"/>
        </w:rPr>
        <w:t>46</w:t>
      </w:r>
      <w:r w:rsidRPr="00EF394C">
        <w:rPr>
          <w:rFonts w:ascii="Times New Roman" w:hAnsi="Times New Roman" w:cs="Times New Roman"/>
        </w:rPr>
        <w:t>.</w:t>
      </w:r>
      <w:r w:rsidR="005E590C" w:rsidRPr="00EF394C">
        <w:rPr>
          <w:rFonts w:ascii="Times New Roman" w:hAnsi="Times New Roman" w:cs="Times New Roman"/>
        </w:rPr>
        <w:t>453</w:t>
      </w:r>
      <w:r w:rsidRPr="00EF394C">
        <w:rPr>
          <w:rFonts w:ascii="Times New Roman" w:hAnsi="Times New Roman" w:cs="Times New Roman"/>
        </w:rPr>
        <w:t>,00</w:t>
      </w:r>
      <w:r w:rsidR="005E590C" w:rsidRPr="00EF394C">
        <w:rPr>
          <w:rFonts w:ascii="Times New Roman" w:hAnsi="Times New Roman" w:cs="Times New Roman"/>
        </w:rPr>
        <w:t xml:space="preserve"> eura,</w:t>
      </w:r>
    </w:p>
    <w:p w14:paraId="30DFCC3F" w14:textId="77777777" w:rsidR="00406742" w:rsidRPr="00EF394C" w:rsidRDefault="00406742" w:rsidP="00144202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Prioritetno područje 5 – iznos od </w:t>
      </w:r>
      <w:r w:rsidR="005E590C" w:rsidRPr="00EF394C">
        <w:rPr>
          <w:rFonts w:ascii="Times New Roman" w:hAnsi="Times New Roman" w:cs="Times New Roman"/>
        </w:rPr>
        <w:t>59.725</w:t>
      </w:r>
      <w:r w:rsidRPr="00EF394C">
        <w:rPr>
          <w:rFonts w:ascii="Times New Roman" w:hAnsi="Times New Roman" w:cs="Times New Roman"/>
        </w:rPr>
        <w:t xml:space="preserve">,00 </w:t>
      </w:r>
      <w:bookmarkEnd w:id="1"/>
      <w:r w:rsidR="005E590C" w:rsidRPr="00EF394C">
        <w:rPr>
          <w:rFonts w:ascii="Times New Roman" w:hAnsi="Times New Roman" w:cs="Times New Roman"/>
        </w:rPr>
        <w:t>eura</w:t>
      </w:r>
      <w:r w:rsidRPr="00EF394C">
        <w:rPr>
          <w:rFonts w:ascii="Times New Roman" w:hAnsi="Times New Roman" w:cs="Times New Roman"/>
        </w:rPr>
        <w:t>.</w:t>
      </w:r>
    </w:p>
    <w:p w14:paraId="14AB68E7" w14:textId="77777777" w:rsidR="00406742" w:rsidRPr="00EF394C" w:rsidRDefault="00406742">
      <w:pPr>
        <w:ind w:left="720"/>
        <w:rPr>
          <w:rFonts w:ascii="Times New Roman" w:hAnsi="Times New Roman" w:cs="Times New Roman"/>
        </w:rPr>
      </w:pPr>
    </w:p>
    <w:p w14:paraId="0EE41B7F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6. </w:t>
      </w:r>
    </w:p>
    <w:p w14:paraId="5FFF85BE" w14:textId="2DB3A56E" w:rsidR="00406742" w:rsidRPr="00EF394C" w:rsidRDefault="00406742" w:rsidP="00C87298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b/>
        </w:rPr>
        <w:t xml:space="preserve">Najmanji </w:t>
      </w:r>
      <w:r w:rsidRPr="00EF394C">
        <w:rPr>
          <w:rFonts w:ascii="Times New Roman" w:hAnsi="Times New Roman" w:cs="Times New Roman"/>
        </w:rPr>
        <w:t xml:space="preserve">iznos financijskih sredstava koji se može prijaviti i ugovoriti po ovom Natječaju i po pojedinom programu/projektu/manifestaciji </w:t>
      </w:r>
      <w:r w:rsidRPr="00130028">
        <w:rPr>
          <w:rFonts w:ascii="Times New Roman" w:hAnsi="Times New Roman" w:cs="Times New Roman"/>
        </w:rPr>
        <w:t xml:space="preserve">je </w:t>
      </w:r>
      <w:r w:rsidR="008207D8" w:rsidRPr="00130028">
        <w:rPr>
          <w:rFonts w:ascii="Times New Roman" w:hAnsi="Times New Roman" w:cs="Times New Roman"/>
          <w:b/>
        </w:rPr>
        <w:t>200</w:t>
      </w:r>
      <w:r w:rsidRPr="00130028">
        <w:rPr>
          <w:rFonts w:ascii="Times New Roman" w:hAnsi="Times New Roman" w:cs="Times New Roman"/>
          <w:b/>
        </w:rPr>
        <w:t>,</w:t>
      </w:r>
      <w:r w:rsidR="008207D8" w:rsidRPr="00130028">
        <w:rPr>
          <w:rFonts w:ascii="Times New Roman" w:hAnsi="Times New Roman" w:cs="Times New Roman"/>
          <w:b/>
        </w:rPr>
        <w:t>00</w:t>
      </w:r>
      <w:r w:rsidRPr="00130028">
        <w:rPr>
          <w:rFonts w:ascii="Times New Roman" w:hAnsi="Times New Roman" w:cs="Times New Roman"/>
          <w:b/>
        </w:rPr>
        <w:t xml:space="preserve"> </w:t>
      </w:r>
      <w:r w:rsidR="005E590C" w:rsidRPr="00130028">
        <w:rPr>
          <w:rFonts w:ascii="Times New Roman" w:hAnsi="Times New Roman" w:cs="Times New Roman"/>
          <w:b/>
        </w:rPr>
        <w:t>eura</w:t>
      </w:r>
      <w:r w:rsidRPr="00130028">
        <w:rPr>
          <w:rFonts w:ascii="Times New Roman" w:hAnsi="Times New Roman" w:cs="Times New Roman"/>
        </w:rPr>
        <w:t xml:space="preserve">, a </w:t>
      </w:r>
      <w:r w:rsidRPr="00130028">
        <w:rPr>
          <w:rFonts w:ascii="Times New Roman" w:hAnsi="Times New Roman" w:cs="Times New Roman"/>
          <w:b/>
        </w:rPr>
        <w:t xml:space="preserve">najveći </w:t>
      </w:r>
      <w:r w:rsidRPr="00130028">
        <w:rPr>
          <w:rFonts w:ascii="Times New Roman" w:hAnsi="Times New Roman" w:cs="Times New Roman"/>
        </w:rPr>
        <w:t xml:space="preserve">iznos je </w:t>
      </w:r>
      <w:r w:rsidR="00F15B42" w:rsidRPr="00130028">
        <w:rPr>
          <w:rFonts w:ascii="Times New Roman" w:hAnsi="Times New Roman" w:cs="Times New Roman"/>
          <w:b/>
          <w:bCs/>
        </w:rPr>
        <w:t>20</w:t>
      </w:r>
      <w:r w:rsidRPr="00130028">
        <w:rPr>
          <w:rFonts w:ascii="Times New Roman" w:hAnsi="Times New Roman" w:cs="Times New Roman"/>
          <w:b/>
        </w:rPr>
        <w:t>.</w:t>
      </w:r>
      <w:r w:rsidR="00F15B42" w:rsidRPr="00130028">
        <w:rPr>
          <w:rFonts w:ascii="Times New Roman" w:hAnsi="Times New Roman" w:cs="Times New Roman"/>
          <w:b/>
        </w:rPr>
        <w:t>000</w:t>
      </w:r>
      <w:r w:rsidRPr="00130028">
        <w:rPr>
          <w:rFonts w:ascii="Times New Roman" w:hAnsi="Times New Roman" w:cs="Times New Roman"/>
          <w:b/>
        </w:rPr>
        <w:t>,</w:t>
      </w:r>
      <w:r w:rsidR="00F15B42" w:rsidRPr="00130028">
        <w:rPr>
          <w:rFonts w:ascii="Times New Roman" w:hAnsi="Times New Roman" w:cs="Times New Roman"/>
          <w:b/>
        </w:rPr>
        <w:t>00</w:t>
      </w:r>
      <w:r w:rsidRPr="00130028">
        <w:rPr>
          <w:rFonts w:ascii="Times New Roman" w:hAnsi="Times New Roman" w:cs="Times New Roman"/>
          <w:b/>
        </w:rPr>
        <w:t xml:space="preserve"> </w:t>
      </w:r>
      <w:r w:rsidR="005E590C" w:rsidRPr="00130028">
        <w:rPr>
          <w:rFonts w:ascii="Times New Roman" w:hAnsi="Times New Roman" w:cs="Times New Roman"/>
          <w:b/>
        </w:rPr>
        <w:t>eura</w:t>
      </w:r>
      <w:r w:rsidRPr="00130028">
        <w:rPr>
          <w:rFonts w:ascii="Times New Roman" w:hAnsi="Times New Roman" w:cs="Times New Roman"/>
          <w:b/>
        </w:rPr>
        <w:t>.</w:t>
      </w:r>
    </w:p>
    <w:p w14:paraId="68BAA31C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5B106840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7. </w:t>
      </w:r>
    </w:p>
    <w:p w14:paraId="1F7C3B7D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Očekivani broj financijskih potpora koje će biti odobrene korisnicima za provedbu programa/projekta/manifestacije u okviru ovog Natječaja je slijedeći: </w:t>
      </w:r>
    </w:p>
    <w:p w14:paraId="7C02F4E3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bookmarkStart w:id="2" w:name="_Hlk60054242"/>
      <w:r w:rsidRPr="00130028">
        <w:rPr>
          <w:rFonts w:ascii="Times New Roman" w:hAnsi="Times New Roman" w:cs="Times New Roman"/>
        </w:rPr>
        <w:t xml:space="preserve">Prioritetno područje 1 – </w:t>
      </w:r>
      <w:r w:rsidR="00A0219F" w:rsidRPr="00130028">
        <w:rPr>
          <w:rFonts w:ascii="Times New Roman" w:hAnsi="Times New Roman" w:cs="Times New Roman"/>
        </w:rPr>
        <w:t>10</w:t>
      </w:r>
      <w:r w:rsidRPr="00130028">
        <w:rPr>
          <w:rFonts w:ascii="Times New Roman" w:hAnsi="Times New Roman" w:cs="Times New Roman"/>
        </w:rPr>
        <w:t xml:space="preserve"> potpora</w:t>
      </w:r>
    </w:p>
    <w:p w14:paraId="18799770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 xml:space="preserve">Prioritetno područje 2 – </w:t>
      </w:r>
      <w:r w:rsidR="006E7A4B" w:rsidRPr="00130028">
        <w:rPr>
          <w:rFonts w:ascii="Times New Roman" w:hAnsi="Times New Roman" w:cs="Times New Roman"/>
        </w:rPr>
        <w:t>20</w:t>
      </w:r>
      <w:r w:rsidRPr="00130028">
        <w:rPr>
          <w:rFonts w:ascii="Times New Roman" w:hAnsi="Times New Roman" w:cs="Times New Roman"/>
        </w:rPr>
        <w:t xml:space="preserve"> potpora</w:t>
      </w:r>
    </w:p>
    <w:p w14:paraId="0BB3579E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>Prioritetno područje 3 – 5 potpore</w:t>
      </w:r>
    </w:p>
    <w:p w14:paraId="7A34F727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>Prioritetno područje 4 – 2</w:t>
      </w:r>
      <w:r w:rsidR="00A0219F" w:rsidRPr="00130028">
        <w:rPr>
          <w:rFonts w:ascii="Times New Roman" w:hAnsi="Times New Roman" w:cs="Times New Roman"/>
        </w:rPr>
        <w:t>0</w:t>
      </w:r>
      <w:r w:rsidRPr="00130028">
        <w:rPr>
          <w:rFonts w:ascii="Times New Roman" w:hAnsi="Times New Roman" w:cs="Times New Roman"/>
        </w:rPr>
        <w:t xml:space="preserve"> potpora</w:t>
      </w:r>
    </w:p>
    <w:p w14:paraId="5CFA7A31" w14:textId="77777777" w:rsidR="00406742" w:rsidRPr="00130028" w:rsidRDefault="00406742" w:rsidP="00144202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30028">
        <w:rPr>
          <w:rFonts w:ascii="Times New Roman" w:hAnsi="Times New Roman" w:cs="Times New Roman"/>
        </w:rPr>
        <w:t>Prioritetno područje 5 – 25 potpora</w:t>
      </w:r>
      <w:bookmarkEnd w:id="2"/>
      <w:r w:rsidRPr="00130028">
        <w:rPr>
          <w:rFonts w:ascii="Times New Roman" w:hAnsi="Times New Roman" w:cs="Times New Roman"/>
        </w:rPr>
        <w:t>.</w:t>
      </w:r>
    </w:p>
    <w:p w14:paraId="102EA0B7" w14:textId="77777777" w:rsidR="00406742" w:rsidRPr="00EF394C" w:rsidRDefault="00406742">
      <w:pPr>
        <w:ind w:left="720"/>
        <w:rPr>
          <w:rFonts w:ascii="Times New Roman" w:hAnsi="Times New Roman" w:cs="Times New Roman"/>
        </w:rPr>
      </w:pPr>
    </w:p>
    <w:p w14:paraId="67D84A12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8. </w:t>
      </w:r>
    </w:p>
    <w:p w14:paraId="6F9E7A37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Iz Proračuna Grada Makarske moguće je (su)financirati najviše do 90 posto troškova provedbe programa/projekta/manifestacije, čime je prijavitelj obvezan u proračunu programa/projekta/manifestacije planirati minimalno 10 posto vlastitih i/ili ostalih izvora financiranja, što će biti dužan dokazati prilikom dostave izvješća o provedbi programa/projekta/manifestacije.</w:t>
      </w:r>
      <w:r w:rsidR="00C87298" w:rsidRPr="00EF394C">
        <w:rPr>
          <w:rFonts w:ascii="Times New Roman" w:hAnsi="Times New Roman" w:cs="Times New Roman"/>
        </w:rPr>
        <w:t xml:space="preserve"> </w:t>
      </w:r>
    </w:p>
    <w:p w14:paraId="2DC37C7A" w14:textId="77777777" w:rsidR="00C87298" w:rsidRPr="00EF394C" w:rsidRDefault="00C87298">
      <w:pPr>
        <w:rPr>
          <w:rFonts w:ascii="Times New Roman" w:hAnsi="Times New Roman" w:cs="Times New Roman"/>
        </w:rPr>
      </w:pPr>
    </w:p>
    <w:p w14:paraId="3F8B2EC2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9. </w:t>
      </w:r>
    </w:p>
    <w:p w14:paraId="598DAB88" w14:textId="77777777" w:rsidR="005E590C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r w:rsidR="00FF176B" w:rsidRPr="00EF394C">
        <w:rPr>
          <w:rFonts w:ascii="Times New Roman" w:hAnsi="Times New Roman" w:cs="Times New Roman"/>
        </w:rPr>
        <w:t>Prijavitelj na ov</w:t>
      </w:r>
      <w:r w:rsidR="005E590C" w:rsidRPr="00EF394C">
        <w:rPr>
          <w:rFonts w:ascii="Times New Roman" w:hAnsi="Times New Roman" w:cs="Times New Roman"/>
        </w:rPr>
        <w:t>aj</w:t>
      </w:r>
      <w:r w:rsidR="00FF176B" w:rsidRPr="00EF394C">
        <w:rPr>
          <w:rFonts w:ascii="Times New Roman" w:hAnsi="Times New Roman" w:cs="Times New Roman"/>
        </w:rPr>
        <w:t xml:space="preserve"> Natječaj </w:t>
      </w:r>
      <w:r w:rsidRPr="00EF394C">
        <w:rPr>
          <w:rFonts w:ascii="Times New Roman" w:hAnsi="Times New Roman" w:cs="Times New Roman"/>
        </w:rPr>
        <w:t>može</w:t>
      </w:r>
      <w:r w:rsidR="00FF176B" w:rsidRPr="00EF394C">
        <w:rPr>
          <w:rFonts w:ascii="Times New Roman" w:hAnsi="Times New Roman" w:cs="Times New Roman"/>
        </w:rPr>
        <w:t xml:space="preserve"> dostaviti </w:t>
      </w:r>
      <w:r w:rsidR="00FF176B" w:rsidRPr="00EF394C">
        <w:rPr>
          <w:rFonts w:ascii="Times New Roman" w:hAnsi="Times New Roman" w:cs="Times New Roman"/>
          <w:b/>
          <w:bCs/>
        </w:rPr>
        <w:t>najviše četiri (4) prijave</w:t>
      </w:r>
      <w:r w:rsidR="00FF176B" w:rsidRPr="00EF394C">
        <w:rPr>
          <w:rFonts w:ascii="Times New Roman" w:hAnsi="Times New Roman" w:cs="Times New Roman"/>
        </w:rPr>
        <w:t xml:space="preserve"> </w:t>
      </w:r>
      <w:r w:rsidR="005E590C" w:rsidRPr="00EF394C">
        <w:rPr>
          <w:rFonts w:ascii="Times New Roman" w:hAnsi="Times New Roman" w:cs="Times New Roman"/>
        </w:rPr>
        <w:t xml:space="preserve">i to - </w:t>
      </w:r>
      <w:r w:rsidR="00FF176B" w:rsidRPr="00EF394C">
        <w:rPr>
          <w:rFonts w:ascii="Times New Roman" w:hAnsi="Times New Roman" w:cs="Times New Roman"/>
        </w:rPr>
        <w:t xml:space="preserve">najviše </w:t>
      </w:r>
      <w:r w:rsidRPr="00EF394C">
        <w:rPr>
          <w:rFonts w:ascii="Times New Roman" w:hAnsi="Times New Roman" w:cs="Times New Roman"/>
          <w:b/>
        </w:rPr>
        <w:t>jedan (1) program i</w:t>
      </w:r>
      <w:r w:rsidR="00144202" w:rsidRPr="00EF394C">
        <w:rPr>
          <w:rFonts w:ascii="Times New Roman" w:hAnsi="Times New Roman" w:cs="Times New Roman"/>
          <w:b/>
        </w:rPr>
        <w:t xml:space="preserve"> ukupno</w:t>
      </w:r>
      <w:r w:rsidRPr="00EF394C">
        <w:rPr>
          <w:rFonts w:ascii="Times New Roman" w:hAnsi="Times New Roman" w:cs="Times New Roman"/>
          <w:b/>
        </w:rPr>
        <w:t xml:space="preserve"> tri (3) projekta</w:t>
      </w:r>
      <w:r w:rsidR="00144202" w:rsidRPr="00EF394C">
        <w:rPr>
          <w:rFonts w:ascii="Times New Roman" w:hAnsi="Times New Roman" w:cs="Times New Roman"/>
          <w:b/>
        </w:rPr>
        <w:t xml:space="preserve"> / </w:t>
      </w:r>
      <w:r w:rsidR="00D24BAC" w:rsidRPr="00EF394C">
        <w:rPr>
          <w:rFonts w:ascii="Times New Roman" w:hAnsi="Times New Roman" w:cs="Times New Roman"/>
          <w:b/>
        </w:rPr>
        <w:t>manifestacije</w:t>
      </w:r>
      <w:r w:rsidR="005E590C" w:rsidRPr="00EF394C">
        <w:rPr>
          <w:rFonts w:ascii="Times New Roman" w:hAnsi="Times New Roman" w:cs="Times New Roman"/>
        </w:rPr>
        <w:t>.</w:t>
      </w:r>
    </w:p>
    <w:p w14:paraId="2AFA5F31" w14:textId="77777777" w:rsidR="00406742" w:rsidRPr="00EF394C" w:rsidRDefault="005E590C" w:rsidP="005E590C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Prijavitelj na ovaj Natječaj </w:t>
      </w:r>
      <w:r w:rsidR="00406742" w:rsidRPr="00EF394C">
        <w:rPr>
          <w:rFonts w:ascii="Times New Roman" w:hAnsi="Times New Roman" w:cs="Times New Roman"/>
        </w:rPr>
        <w:t>svaki program, odnosno projekt i</w:t>
      </w:r>
      <w:r w:rsidR="00C87298" w:rsidRPr="00EF394C">
        <w:rPr>
          <w:rFonts w:ascii="Times New Roman" w:hAnsi="Times New Roman" w:cs="Times New Roman"/>
        </w:rPr>
        <w:t xml:space="preserve"> </w:t>
      </w:r>
      <w:r w:rsidR="00406742" w:rsidRPr="00EF394C">
        <w:rPr>
          <w:rFonts w:ascii="Times New Roman" w:hAnsi="Times New Roman" w:cs="Times New Roman"/>
        </w:rPr>
        <w:t xml:space="preserve">manifestacija </w:t>
      </w:r>
      <w:r w:rsidR="00C87298" w:rsidRPr="00EF394C">
        <w:rPr>
          <w:rFonts w:ascii="Times New Roman" w:hAnsi="Times New Roman" w:cs="Times New Roman"/>
        </w:rPr>
        <w:t xml:space="preserve">mora </w:t>
      </w:r>
      <w:r w:rsidR="00406742" w:rsidRPr="00EF394C">
        <w:rPr>
          <w:rFonts w:ascii="Times New Roman" w:hAnsi="Times New Roman" w:cs="Times New Roman"/>
        </w:rPr>
        <w:t>dosta</w:t>
      </w:r>
      <w:r w:rsidRPr="00EF394C">
        <w:rPr>
          <w:rFonts w:ascii="Times New Roman" w:hAnsi="Times New Roman" w:cs="Times New Roman"/>
        </w:rPr>
        <w:t>viti</w:t>
      </w:r>
      <w:r w:rsidR="00C87298" w:rsidRPr="00EF394C">
        <w:rPr>
          <w:rFonts w:ascii="Times New Roman" w:hAnsi="Times New Roman" w:cs="Times New Roman"/>
        </w:rPr>
        <w:t xml:space="preserve"> </w:t>
      </w:r>
      <w:r w:rsidR="00406742" w:rsidRPr="00EF394C">
        <w:rPr>
          <w:rFonts w:ascii="Times New Roman" w:hAnsi="Times New Roman" w:cs="Times New Roman"/>
        </w:rPr>
        <w:t>kao odvojen</w:t>
      </w:r>
      <w:r w:rsidRPr="00EF394C">
        <w:rPr>
          <w:rFonts w:ascii="Times New Roman" w:hAnsi="Times New Roman" w:cs="Times New Roman"/>
        </w:rPr>
        <w:t>u</w:t>
      </w:r>
      <w:r w:rsidR="00406742" w:rsidRPr="00EF394C">
        <w:rPr>
          <w:rFonts w:ascii="Times New Roman" w:hAnsi="Times New Roman" w:cs="Times New Roman"/>
        </w:rPr>
        <w:t xml:space="preserve"> prijav</w:t>
      </w:r>
      <w:r w:rsidRPr="00EF394C">
        <w:rPr>
          <w:rFonts w:ascii="Times New Roman" w:hAnsi="Times New Roman" w:cs="Times New Roman"/>
        </w:rPr>
        <w:t>u</w:t>
      </w:r>
      <w:r w:rsidR="00406742" w:rsidRPr="00EF394C">
        <w:rPr>
          <w:rFonts w:ascii="Times New Roman" w:hAnsi="Times New Roman" w:cs="Times New Roman"/>
        </w:rPr>
        <w:t>.</w:t>
      </w:r>
    </w:p>
    <w:p w14:paraId="6222AC05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Ista organizacija može biti partner na više programa/projekata/manifestacija. </w:t>
      </w:r>
    </w:p>
    <w:p w14:paraId="672E381F" w14:textId="77777777" w:rsidR="00406742" w:rsidRPr="00EF394C" w:rsidRDefault="00C87298">
      <w:pPr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br w:type="page"/>
      </w:r>
    </w:p>
    <w:p w14:paraId="732BE436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lastRenderedPageBreak/>
        <w:t>Članak 10.</w:t>
      </w:r>
    </w:p>
    <w:p w14:paraId="2210D68A" w14:textId="68192D9E" w:rsidR="00120494" w:rsidRDefault="00406742" w:rsidP="00C40871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</w:r>
      <w:r w:rsidR="00120494">
        <w:rPr>
          <w:rFonts w:ascii="Times New Roman" w:hAnsi="Times New Roman" w:cs="Times New Roman"/>
        </w:rPr>
        <w:t>Grad</w:t>
      </w:r>
      <w:r w:rsidR="00120494" w:rsidRPr="001A422A">
        <w:rPr>
          <w:rFonts w:ascii="Times New Roman" w:hAnsi="Times New Roman" w:cs="Times New Roman"/>
        </w:rPr>
        <w:t xml:space="preserve"> </w:t>
      </w:r>
      <w:r w:rsidR="00120494">
        <w:rPr>
          <w:rFonts w:ascii="Times New Roman" w:hAnsi="Times New Roman" w:cs="Times New Roman"/>
        </w:rPr>
        <w:t xml:space="preserve">i </w:t>
      </w:r>
      <w:r w:rsidR="00120494" w:rsidRPr="001A422A">
        <w:rPr>
          <w:rFonts w:ascii="Times New Roman" w:hAnsi="Times New Roman" w:cs="Times New Roman"/>
        </w:rPr>
        <w:t xml:space="preserve">Korisnik </w:t>
      </w:r>
      <w:r w:rsidR="00120494">
        <w:rPr>
          <w:rFonts w:ascii="Times New Roman" w:hAnsi="Times New Roman" w:cs="Times New Roman"/>
        </w:rPr>
        <w:t xml:space="preserve">će </w:t>
      </w:r>
      <w:r w:rsidR="00120494" w:rsidRPr="001A422A">
        <w:rPr>
          <w:rFonts w:ascii="Times New Roman" w:hAnsi="Times New Roman" w:cs="Times New Roman"/>
        </w:rPr>
        <w:t>sve međusobne odnose izvršavati putem sustava SOM aplikacije.</w:t>
      </w:r>
    </w:p>
    <w:p w14:paraId="231AF99C" w14:textId="21E3250B" w:rsidR="00C40871" w:rsidRPr="001A422A" w:rsidRDefault="00406742" w:rsidP="00FE1EC1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Programski i financijski plan programa/projekta/manifestacije podnosi se za 20</w:t>
      </w:r>
      <w:r w:rsidR="00D24BAC" w:rsidRPr="00EF394C">
        <w:rPr>
          <w:rFonts w:ascii="Times New Roman" w:hAnsi="Times New Roman" w:cs="Times New Roman"/>
        </w:rPr>
        <w:t>2</w:t>
      </w:r>
      <w:r w:rsidR="005E590C" w:rsidRPr="00EF394C">
        <w:rPr>
          <w:rFonts w:ascii="Times New Roman" w:hAnsi="Times New Roman" w:cs="Times New Roman"/>
        </w:rPr>
        <w:t>3</w:t>
      </w:r>
      <w:r w:rsidRPr="00EF394C">
        <w:rPr>
          <w:rFonts w:ascii="Times New Roman" w:hAnsi="Times New Roman" w:cs="Times New Roman"/>
        </w:rPr>
        <w:t>. godinu. Izvješće o provedbi projekta i manifestacije podnosi se u roku od 30 dana od provedbe</w:t>
      </w:r>
      <w:r w:rsidR="001243BF" w:rsidRPr="00EF394C">
        <w:rPr>
          <w:rFonts w:ascii="Times New Roman" w:hAnsi="Times New Roman" w:cs="Times New Roman"/>
        </w:rPr>
        <w:t xml:space="preserve"> projekta </w:t>
      </w:r>
      <w:r w:rsidR="000F563C" w:rsidRPr="00EF394C">
        <w:rPr>
          <w:rFonts w:ascii="Times New Roman" w:hAnsi="Times New Roman" w:cs="Times New Roman"/>
        </w:rPr>
        <w:t>ili</w:t>
      </w:r>
      <w:r w:rsidR="001243BF" w:rsidRPr="00EF394C">
        <w:rPr>
          <w:rFonts w:ascii="Times New Roman" w:hAnsi="Times New Roman" w:cs="Times New Roman"/>
        </w:rPr>
        <w:t xml:space="preserve"> manifestacije</w:t>
      </w:r>
      <w:r w:rsidRPr="00EF394C">
        <w:rPr>
          <w:rFonts w:ascii="Times New Roman" w:hAnsi="Times New Roman" w:cs="Times New Roman"/>
        </w:rPr>
        <w:t xml:space="preserve">, </w:t>
      </w:r>
      <w:r w:rsidR="000F563C" w:rsidRPr="00EF394C">
        <w:rPr>
          <w:rFonts w:ascii="Times New Roman" w:hAnsi="Times New Roman" w:cs="Times New Roman"/>
        </w:rPr>
        <w:t>odnosno</w:t>
      </w:r>
      <w:r w:rsidRPr="00EF394C">
        <w:rPr>
          <w:rFonts w:ascii="Times New Roman" w:hAnsi="Times New Roman" w:cs="Times New Roman"/>
        </w:rPr>
        <w:t xml:space="preserve"> programa za 20</w:t>
      </w:r>
      <w:r w:rsidR="00D24BAC" w:rsidRPr="00EF394C">
        <w:rPr>
          <w:rFonts w:ascii="Times New Roman" w:hAnsi="Times New Roman" w:cs="Times New Roman"/>
        </w:rPr>
        <w:t>2</w:t>
      </w:r>
      <w:r w:rsidR="005E590C" w:rsidRPr="00EF394C">
        <w:rPr>
          <w:rFonts w:ascii="Times New Roman" w:hAnsi="Times New Roman" w:cs="Times New Roman"/>
        </w:rPr>
        <w:t>3</w:t>
      </w:r>
      <w:r w:rsidRPr="00EF394C">
        <w:rPr>
          <w:rFonts w:ascii="Times New Roman" w:hAnsi="Times New Roman" w:cs="Times New Roman"/>
        </w:rPr>
        <w:t>. godinu najkasnije do zaključno s 2</w:t>
      </w:r>
      <w:r w:rsidR="005E590C" w:rsidRPr="00EF394C">
        <w:rPr>
          <w:rFonts w:ascii="Times New Roman" w:hAnsi="Times New Roman" w:cs="Times New Roman"/>
        </w:rPr>
        <w:t>9</w:t>
      </w:r>
      <w:r w:rsidRPr="00EF394C">
        <w:rPr>
          <w:rFonts w:ascii="Times New Roman" w:hAnsi="Times New Roman" w:cs="Times New Roman"/>
        </w:rPr>
        <w:t>. veljače 202</w:t>
      </w:r>
      <w:r w:rsidR="005E590C" w:rsidRPr="00EF394C">
        <w:rPr>
          <w:rFonts w:ascii="Times New Roman" w:hAnsi="Times New Roman" w:cs="Times New Roman"/>
        </w:rPr>
        <w:t>4</w:t>
      </w:r>
      <w:r w:rsidRPr="00EF394C">
        <w:rPr>
          <w:rFonts w:ascii="Times New Roman" w:hAnsi="Times New Roman" w:cs="Times New Roman"/>
        </w:rPr>
        <w:t>. godine.</w:t>
      </w:r>
      <w:r w:rsidR="00C40871">
        <w:rPr>
          <w:rFonts w:ascii="Times New Roman" w:hAnsi="Times New Roman" w:cs="Times New Roman"/>
        </w:rPr>
        <w:t xml:space="preserve"> </w:t>
      </w:r>
    </w:p>
    <w:p w14:paraId="0197053C" w14:textId="77777777" w:rsidR="00C87298" w:rsidRPr="00EF394C" w:rsidRDefault="00C87298" w:rsidP="00F87C84">
      <w:pPr>
        <w:rPr>
          <w:rFonts w:ascii="Times New Roman" w:hAnsi="Times New Roman" w:cs="Times New Roman"/>
        </w:rPr>
      </w:pPr>
    </w:p>
    <w:p w14:paraId="19B0728A" w14:textId="77777777" w:rsidR="00406742" w:rsidRPr="00EF394C" w:rsidRDefault="00406742" w:rsidP="00F87C84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11.</w:t>
      </w:r>
    </w:p>
    <w:p w14:paraId="2126E443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Prijavitelj ispunjava uvjete </w:t>
      </w:r>
      <w:r w:rsidR="005E590C" w:rsidRPr="00EF394C">
        <w:rPr>
          <w:rFonts w:ascii="Times New Roman" w:hAnsi="Times New Roman" w:cs="Times New Roman"/>
        </w:rPr>
        <w:t xml:space="preserve">ovog </w:t>
      </w:r>
      <w:r w:rsidRPr="00EF394C">
        <w:rPr>
          <w:rFonts w:ascii="Times New Roman" w:hAnsi="Times New Roman" w:cs="Times New Roman"/>
        </w:rPr>
        <w:t>Natječaja, ako:</w:t>
      </w:r>
    </w:p>
    <w:p w14:paraId="6C0FB24B" w14:textId="77777777" w:rsidR="00D3605A" w:rsidRPr="00EF394C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F394C">
        <w:rPr>
          <w:rFonts w:ascii="Times New Roman" w:hAnsi="Times New Roman" w:cs="Times New Roman"/>
          <w:szCs w:val="24"/>
          <w:lang w:val="it-IT"/>
        </w:rPr>
        <w:t>je upisan u odgovarajući registar</w:t>
      </w:r>
    </w:p>
    <w:p w14:paraId="48E0A69C" w14:textId="456CA469" w:rsidR="00D3605A" w:rsidRPr="007443CE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F394C">
        <w:rPr>
          <w:rFonts w:ascii="Times New Roman" w:hAnsi="Times New Roman" w:cs="Times New Roman"/>
          <w:szCs w:val="24"/>
          <w:lang w:val="it-IT"/>
        </w:rPr>
        <w:t>se je svojim statutom opredijelio za obavljanje djelatnosti i aktivnosti koje su predmet financiranja i kojima promiču uvjerenja i ciljeve koji nisu u suprotnosti s Ustavom i zakonima RH</w:t>
      </w:r>
    </w:p>
    <w:p w14:paraId="73EC2CD4" w14:textId="260A2BD1" w:rsidR="007443CE" w:rsidRPr="00EF394C" w:rsidRDefault="00254258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 w:val="it-IT"/>
        </w:rPr>
        <w:t xml:space="preserve">je osoba ovlaštena za zastupanje u mandatu </w:t>
      </w:r>
    </w:p>
    <w:p w14:paraId="5EB9E39C" w14:textId="77777777" w:rsidR="00D3605A" w:rsidRPr="00EF394C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F394C">
        <w:rPr>
          <w:rFonts w:ascii="Times New Roman" w:hAnsi="Times New Roman" w:cs="Times New Roman"/>
          <w:szCs w:val="24"/>
          <w:lang w:val="it-IT"/>
        </w:rPr>
        <w:t>nema dugovanja s osnove plaćanja doprinosa za mirovinsko i zdravstveno osiguranje i plaćanje poreza te drugih davanja prema proračunu Republike Hrvatske i proračunu Grada</w:t>
      </w:r>
    </w:p>
    <w:p w14:paraId="1C5DC42C" w14:textId="77777777" w:rsidR="00D3605A" w:rsidRPr="00EF394C" w:rsidRDefault="00D3605A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F394C">
        <w:rPr>
          <w:rFonts w:ascii="Times New Roman" w:hAnsi="Times New Roman" w:cs="Times New Roman"/>
          <w:szCs w:val="24"/>
          <w:lang w:val="it-IT"/>
        </w:rPr>
        <w:t>se protiv Korisnika, odnosno osobe ovlaštene za zastupanje i voditelja programa/projekta/manifestacije ne vodi kazneni postupak i nije pravomoćno osuđen za prekršaje ili kaznena djela definirana Uredbom</w:t>
      </w:r>
    </w:p>
    <w:p w14:paraId="6571B47F" w14:textId="4DA9A884" w:rsidR="00D3605A" w:rsidRPr="00EF394C" w:rsidRDefault="00066A97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F394C">
        <w:rPr>
          <w:rFonts w:ascii="Times New Roman" w:hAnsi="Times New Roman" w:cs="Times New Roman"/>
          <w:szCs w:val="24"/>
        </w:rPr>
        <w:t>provode program/projekt/manifestaciju na području grada Makarske i/ili za korisnike s područja grada Makarske</w:t>
      </w:r>
      <w:r w:rsidR="00406742" w:rsidRPr="00EF394C">
        <w:rPr>
          <w:rFonts w:ascii="Times New Roman" w:hAnsi="Times New Roman" w:cs="Times New Roman"/>
          <w:szCs w:val="24"/>
        </w:rPr>
        <w:t>,</w:t>
      </w:r>
    </w:p>
    <w:p w14:paraId="56265C01" w14:textId="49AA0B63" w:rsidR="00406742" w:rsidRPr="00EF394C" w:rsidRDefault="00406742" w:rsidP="00EF394C">
      <w:pPr>
        <w:pStyle w:val="Odlomakpopisa"/>
        <w:numPr>
          <w:ilvl w:val="0"/>
          <w:numId w:val="26"/>
        </w:numPr>
        <w:rPr>
          <w:rFonts w:ascii="Times New Roman" w:hAnsi="Times New Roman" w:cs="Times New Roman"/>
          <w:szCs w:val="24"/>
        </w:rPr>
      </w:pPr>
      <w:r w:rsidRPr="00EF394C">
        <w:rPr>
          <w:rFonts w:ascii="Times New Roman" w:eastAsia="Calibri" w:hAnsi="Times New Roman" w:cs="Times New Roman"/>
          <w:bCs/>
          <w:szCs w:val="24"/>
          <w:lang w:val="it-IT"/>
        </w:rPr>
        <w:t>prijava sadrži sve podatke, dokumentaciju i popunjene obrasce određene Natječajem i Pravilnikom</w:t>
      </w:r>
      <w:r w:rsidRPr="00EF394C">
        <w:rPr>
          <w:rFonts w:ascii="Times New Roman" w:eastAsia="Calibri" w:hAnsi="Times New Roman" w:cs="Times New Roman"/>
          <w:color w:val="00000A"/>
          <w:szCs w:val="24"/>
          <w:lang w:val="it-IT"/>
        </w:rPr>
        <w:t xml:space="preserve"> o financiranju programa/projekata/manifestacija od interesa za opće dobro iz proračuna Grada Makarske</w:t>
      </w:r>
      <w:r w:rsidRPr="00EF394C">
        <w:rPr>
          <w:rFonts w:ascii="Times New Roman" w:eastAsia="Calibri" w:hAnsi="Times New Roman" w:cs="Times New Roman"/>
          <w:bCs/>
          <w:szCs w:val="24"/>
          <w:lang w:val="it-IT"/>
        </w:rPr>
        <w:t>.</w:t>
      </w:r>
    </w:p>
    <w:p w14:paraId="18A47379" w14:textId="77777777" w:rsidR="001243BF" w:rsidRPr="00EF394C" w:rsidRDefault="001243BF" w:rsidP="001243BF">
      <w:pPr>
        <w:ind w:left="720"/>
        <w:rPr>
          <w:rFonts w:ascii="Times New Roman" w:hAnsi="Times New Roman" w:cs="Times New Roman"/>
        </w:rPr>
      </w:pPr>
    </w:p>
    <w:p w14:paraId="77EEAC04" w14:textId="77777777" w:rsidR="001243BF" w:rsidRPr="00EF394C" w:rsidRDefault="001243BF" w:rsidP="001243BF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12. </w:t>
      </w:r>
    </w:p>
    <w:p w14:paraId="1A4A0519" w14:textId="40265FA3" w:rsidR="001243BF" w:rsidRPr="0045629E" w:rsidRDefault="001243BF" w:rsidP="001243BF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Uz dokaz</w:t>
      </w:r>
      <w:r w:rsidR="00BC344D" w:rsidRPr="00EF394C">
        <w:rPr>
          <w:rFonts w:ascii="Times New Roman" w:hAnsi="Times New Roman" w:cs="Times New Roman"/>
        </w:rPr>
        <w:t>e</w:t>
      </w:r>
      <w:r w:rsidRPr="00EF394C">
        <w:rPr>
          <w:rFonts w:ascii="Times New Roman" w:hAnsi="Times New Roman" w:cs="Times New Roman"/>
        </w:rPr>
        <w:t xml:space="preserve"> o ispunjavanju uvjeta iz članka 11. </w:t>
      </w:r>
      <w:r w:rsidR="00EA560C">
        <w:rPr>
          <w:rFonts w:ascii="Times New Roman" w:hAnsi="Times New Roman" w:cs="Times New Roman"/>
        </w:rPr>
        <w:t>stavak 1. točke 1.</w:t>
      </w:r>
      <w:r w:rsidR="00065112">
        <w:rPr>
          <w:rFonts w:ascii="Times New Roman" w:hAnsi="Times New Roman" w:cs="Times New Roman"/>
        </w:rPr>
        <w:t xml:space="preserve">, </w:t>
      </w:r>
      <w:r w:rsidR="00EA560C">
        <w:rPr>
          <w:rFonts w:ascii="Times New Roman" w:hAnsi="Times New Roman" w:cs="Times New Roman"/>
        </w:rPr>
        <w:t xml:space="preserve">2. </w:t>
      </w:r>
      <w:r w:rsidR="00065112">
        <w:rPr>
          <w:rFonts w:ascii="Times New Roman" w:hAnsi="Times New Roman" w:cs="Times New Roman"/>
        </w:rPr>
        <w:t xml:space="preserve">i 3. </w:t>
      </w:r>
      <w:r w:rsidRPr="00EF394C">
        <w:rPr>
          <w:rFonts w:ascii="Times New Roman" w:hAnsi="Times New Roman" w:cs="Times New Roman"/>
        </w:rPr>
        <w:t xml:space="preserve">ovog </w:t>
      </w:r>
      <w:r w:rsidR="005E590C" w:rsidRPr="00EF394C">
        <w:rPr>
          <w:rFonts w:ascii="Times New Roman" w:hAnsi="Times New Roman" w:cs="Times New Roman"/>
        </w:rPr>
        <w:t>N</w:t>
      </w:r>
      <w:r w:rsidRPr="00EF394C">
        <w:rPr>
          <w:rFonts w:ascii="Times New Roman" w:hAnsi="Times New Roman" w:cs="Times New Roman"/>
        </w:rPr>
        <w:t xml:space="preserve">atječaja, prijavitelj </w:t>
      </w:r>
      <w:r w:rsidRPr="0045629E">
        <w:rPr>
          <w:rFonts w:ascii="Times New Roman" w:hAnsi="Times New Roman" w:cs="Times New Roman"/>
        </w:rPr>
        <w:t xml:space="preserve">obvezno prilaže i </w:t>
      </w:r>
      <w:r w:rsidRPr="0045629E">
        <w:rPr>
          <w:rFonts w:ascii="Times New Roman" w:hAnsi="Times New Roman" w:cs="Times New Roman"/>
          <w:bCs/>
        </w:rPr>
        <w:t>ispunjene, potpisane i ovjerene obrasce:</w:t>
      </w:r>
    </w:p>
    <w:p w14:paraId="7759BFBD" w14:textId="35F62E2B" w:rsidR="00ED6E8B" w:rsidRPr="0045629E" w:rsidRDefault="001243BF" w:rsidP="00ED6E8B">
      <w:pPr>
        <w:pStyle w:val="Odlomakpopisa"/>
        <w:numPr>
          <w:ilvl w:val="1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bCs/>
          <w:szCs w:val="24"/>
        </w:rPr>
        <w:t>Obrazac opisa programa/projekta/manifestacije (O</w:t>
      </w:r>
      <w:r w:rsidR="00C32578" w:rsidRPr="0045629E">
        <w:rPr>
          <w:rFonts w:ascii="Times New Roman" w:hAnsi="Times New Roman" w:cs="Times New Roman"/>
          <w:bCs/>
          <w:szCs w:val="24"/>
        </w:rPr>
        <w:t xml:space="preserve">BRAZAC </w:t>
      </w:r>
      <w:r w:rsidRPr="0045629E">
        <w:rPr>
          <w:rFonts w:ascii="Times New Roman" w:hAnsi="Times New Roman" w:cs="Times New Roman"/>
          <w:bCs/>
          <w:szCs w:val="24"/>
        </w:rPr>
        <w:t>O-2</w:t>
      </w:r>
      <w:r w:rsidR="00524177" w:rsidRPr="0045629E">
        <w:rPr>
          <w:rFonts w:ascii="Times New Roman" w:hAnsi="Times New Roman" w:cs="Times New Roman"/>
          <w:bCs/>
          <w:szCs w:val="24"/>
        </w:rPr>
        <w:t>3</w:t>
      </w:r>
      <w:r w:rsidRPr="0045629E">
        <w:rPr>
          <w:rFonts w:ascii="Times New Roman" w:hAnsi="Times New Roman" w:cs="Times New Roman"/>
          <w:bCs/>
          <w:szCs w:val="24"/>
        </w:rPr>
        <w:t>),</w:t>
      </w:r>
    </w:p>
    <w:p w14:paraId="648CB0D0" w14:textId="0AD44E57" w:rsidR="00ED6E8B" w:rsidRPr="0045629E" w:rsidRDefault="001243BF" w:rsidP="00ED6E8B">
      <w:pPr>
        <w:pStyle w:val="Odlomakpopisa"/>
        <w:numPr>
          <w:ilvl w:val="1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szCs w:val="24"/>
        </w:rPr>
        <w:t>Obrazac proračuna programa/projekta/manifestacije (O</w:t>
      </w:r>
      <w:r w:rsidR="00447ED0" w:rsidRPr="0045629E">
        <w:rPr>
          <w:rFonts w:ascii="Times New Roman" w:hAnsi="Times New Roman" w:cs="Times New Roman"/>
          <w:szCs w:val="24"/>
        </w:rPr>
        <w:t xml:space="preserve">BRAZAC </w:t>
      </w:r>
      <w:r w:rsidRPr="0045629E">
        <w:rPr>
          <w:rFonts w:ascii="Times New Roman" w:hAnsi="Times New Roman" w:cs="Times New Roman"/>
          <w:szCs w:val="24"/>
        </w:rPr>
        <w:t>P-2</w:t>
      </w:r>
      <w:r w:rsidR="00524177" w:rsidRPr="0045629E">
        <w:rPr>
          <w:rFonts w:ascii="Times New Roman" w:hAnsi="Times New Roman" w:cs="Times New Roman"/>
          <w:szCs w:val="24"/>
        </w:rPr>
        <w:t>3</w:t>
      </w:r>
      <w:r w:rsidRPr="0045629E">
        <w:rPr>
          <w:rFonts w:ascii="Times New Roman" w:hAnsi="Times New Roman" w:cs="Times New Roman"/>
          <w:szCs w:val="24"/>
        </w:rPr>
        <w:t>),</w:t>
      </w:r>
    </w:p>
    <w:p w14:paraId="77AE7ED9" w14:textId="78453CCF" w:rsidR="001243BF" w:rsidRPr="0045629E" w:rsidRDefault="001243BF" w:rsidP="00ED6E8B">
      <w:pPr>
        <w:pStyle w:val="Odlomakpopisa"/>
        <w:numPr>
          <w:ilvl w:val="1"/>
          <w:numId w:val="4"/>
        </w:numPr>
        <w:rPr>
          <w:rFonts w:ascii="Times New Roman" w:hAnsi="Times New Roman" w:cs="Times New Roman"/>
          <w:szCs w:val="24"/>
        </w:rPr>
      </w:pPr>
      <w:r w:rsidRPr="0045629E">
        <w:rPr>
          <w:rFonts w:ascii="Times New Roman" w:hAnsi="Times New Roman" w:cs="Times New Roman"/>
          <w:bCs/>
          <w:szCs w:val="24"/>
        </w:rPr>
        <w:t>Obrazac izjave o partnerstvu, ako je primjenjivo (</w:t>
      </w:r>
      <w:r w:rsidR="00447ED0" w:rsidRPr="0045629E">
        <w:rPr>
          <w:rFonts w:ascii="Times New Roman" w:hAnsi="Times New Roman" w:cs="Times New Roman"/>
          <w:bCs/>
          <w:szCs w:val="24"/>
        </w:rPr>
        <w:t xml:space="preserve">OBRAZAC </w:t>
      </w:r>
      <w:r w:rsidRPr="0045629E">
        <w:rPr>
          <w:rFonts w:ascii="Times New Roman" w:hAnsi="Times New Roman" w:cs="Times New Roman"/>
          <w:bCs/>
          <w:szCs w:val="24"/>
        </w:rPr>
        <w:t>I-2</w:t>
      </w:r>
      <w:r w:rsidR="00524177" w:rsidRPr="0045629E">
        <w:rPr>
          <w:rFonts w:ascii="Times New Roman" w:hAnsi="Times New Roman" w:cs="Times New Roman"/>
          <w:bCs/>
          <w:szCs w:val="24"/>
        </w:rPr>
        <w:t>3</w:t>
      </w:r>
      <w:r w:rsidRPr="0045629E">
        <w:rPr>
          <w:rFonts w:ascii="Times New Roman" w:hAnsi="Times New Roman" w:cs="Times New Roman"/>
          <w:bCs/>
          <w:szCs w:val="24"/>
        </w:rPr>
        <w:t>).</w:t>
      </w:r>
    </w:p>
    <w:p w14:paraId="7C4548B5" w14:textId="77777777" w:rsidR="001243BF" w:rsidRPr="00EF394C" w:rsidRDefault="001243BF" w:rsidP="001243BF">
      <w:pPr>
        <w:rPr>
          <w:rFonts w:ascii="Times New Roman" w:hAnsi="Times New Roman" w:cs="Times New Roman"/>
        </w:rPr>
      </w:pPr>
      <w:r w:rsidRPr="0045629E">
        <w:rPr>
          <w:rFonts w:ascii="Times New Roman" w:hAnsi="Times New Roman" w:cs="Times New Roman"/>
          <w:bCs/>
        </w:rPr>
        <w:tab/>
      </w:r>
      <w:r w:rsidRPr="0045629E">
        <w:rPr>
          <w:rFonts w:ascii="Times New Roman" w:hAnsi="Times New Roman" w:cs="Times New Roman"/>
        </w:rPr>
        <w:t xml:space="preserve">Prijave se dostavljaju </w:t>
      </w:r>
      <w:r w:rsidRPr="0045629E">
        <w:rPr>
          <w:rFonts w:ascii="Times New Roman" w:hAnsi="Times New Roman" w:cs="Times New Roman"/>
          <w:b/>
        </w:rPr>
        <w:t>isključivo na obrascima propisanim Natječajnom dokumentacijom</w:t>
      </w:r>
      <w:r w:rsidRPr="0045629E">
        <w:rPr>
          <w:rFonts w:ascii="Times New Roman" w:hAnsi="Times New Roman" w:cs="Times New Roman"/>
        </w:rPr>
        <w:t xml:space="preserve">, koji su zajedno s Uputama za prijavitelje, dostupni na mrežnim stranicama Grada Makarske </w:t>
      </w:r>
      <w:hyperlink r:id="rId7" w:history="1">
        <w:r w:rsidRPr="0045629E">
          <w:rPr>
            <w:rStyle w:val="Hiperveza"/>
            <w:rFonts w:ascii="Times New Roman" w:hAnsi="Times New Roman" w:cs="Times New Roman"/>
            <w:color w:val="00000A"/>
          </w:rPr>
          <w:t>www.makarska.hr</w:t>
        </w:r>
      </w:hyperlink>
      <w:r w:rsidRPr="0045629E">
        <w:rPr>
          <w:rFonts w:ascii="Times New Roman" w:hAnsi="Times New Roman" w:cs="Times New Roman"/>
        </w:rPr>
        <w:t>.</w:t>
      </w:r>
    </w:p>
    <w:p w14:paraId="5ED24967" w14:textId="77777777" w:rsidR="00D3605A" w:rsidRPr="00EF394C" w:rsidRDefault="00D3605A" w:rsidP="00D65F49">
      <w:pPr>
        <w:rPr>
          <w:rFonts w:ascii="Times New Roman" w:hAnsi="Times New Roman" w:cs="Times New Roman"/>
        </w:rPr>
      </w:pPr>
    </w:p>
    <w:p w14:paraId="4456E45C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</w:t>
      </w:r>
      <w:r w:rsidR="001243BF" w:rsidRPr="00EF394C">
        <w:rPr>
          <w:rFonts w:ascii="Times New Roman" w:hAnsi="Times New Roman" w:cs="Times New Roman"/>
        </w:rPr>
        <w:t>3</w:t>
      </w:r>
      <w:r w:rsidRPr="00EF394C">
        <w:rPr>
          <w:rFonts w:ascii="Times New Roman" w:hAnsi="Times New Roman" w:cs="Times New Roman"/>
        </w:rPr>
        <w:t>.</w:t>
      </w:r>
    </w:p>
    <w:p w14:paraId="5483857F" w14:textId="21838F36" w:rsidR="00406742" w:rsidRPr="00EF394C" w:rsidRDefault="00406742" w:rsidP="00DF0DB0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Do dana potpisivanja ugovora Prijavitelj </w:t>
      </w:r>
      <w:r w:rsidR="004D3FE0" w:rsidRPr="00EF394C">
        <w:rPr>
          <w:rFonts w:ascii="Times New Roman" w:hAnsi="Times New Roman" w:cs="Times New Roman"/>
        </w:rPr>
        <w:t xml:space="preserve">će </w:t>
      </w:r>
      <w:r w:rsidRPr="00EF394C">
        <w:rPr>
          <w:rFonts w:ascii="Times New Roman" w:hAnsi="Times New Roman" w:cs="Times New Roman"/>
        </w:rPr>
        <w:t>mora</w:t>
      </w:r>
      <w:r w:rsidR="004D3FE0" w:rsidRPr="00EF394C">
        <w:rPr>
          <w:rFonts w:ascii="Times New Roman" w:hAnsi="Times New Roman" w:cs="Times New Roman"/>
        </w:rPr>
        <w:t>ti dostaviti i</w:t>
      </w:r>
      <w:r w:rsidRPr="00EF394C">
        <w:rPr>
          <w:rFonts w:ascii="Times New Roman" w:hAnsi="Times New Roman" w:cs="Times New Roman"/>
        </w:rPr>
        <w:t xml:space="preserve">: </w:t>
      </w:r>
    </w:p>
    <w:p w14:paraId="54A53E70" w14:textId="562F7966" w:rsidR="00406742" w:rsidRPr="0045629E" w:rsidRDefault="00406742" w:rsidP="0045629E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 w:rsidRPr="0045629E">
        <w:rPr>
          <w:rFonts w:ascii="Times New Roman" w:hAnsi="Times New Roman" w:cs="Times New Roman"/>
        </w:rPr>
        <w:t xml:space="preserve">dokaz </w:t>
      </w:r>
      <w:r w:rsidR="001243BF" w:rsidRPr="0045629E">
        <w:rPr>
          <w:rFonts w:ascii="Times New Roman" w:hAnsi="Times New Roman" w:cs="Times New Roman"/>
        </w:rPr>
        <w:t xml:space="preserve">o </w:t>
      </w:r>
      <w:r w:rsidRPr="0045629E">
        <w:rPr>
          <w:rFonts w:ascii="Times New Roman" w:hAnsi="Times New Roman" w:cs="Times New Roman"/>
        </w:rPr>
        <w:t>podmire</w:t>
      </w:r>
      <w:r w:rsidR="001243BF" w:rsidRPr="0045629E">
        <w:rPr>
          <w:rFonts w:ascii="Times New Roman" w:hAnsi="Times New Roman" w:cs="Times New Roman"/>
        </w:rPr>
        <w:t>nju</w:t>
      </w:r>
      <w:r w:rsidRPr="0045629E">
        <w:rPr>
          <w:rFonts w:ascii="Times New Roman" w:hAnsi="Times New Roman" w:cs="Times New Roman"/>
        </w:rPr>
        <w:t xml:space="preserve"> obveza </w:t>
      </w:r>
      <w:r w:rsidRPr="0045629E">
        <w:rPr>
          <w:rFonts w:ascii="Times New Roman" w:hAnsi="Times New Roman" w:cs="Times New Roman"/>
          <w:lang w:val="it-IT"/>
        </w:rPr>
        <w:t>s osnove plaćanja doprinosa za mirovinsko i zdravstveno osiguranje i plaćanje poreza, te drugih davanja prema proračunu Republike Hrvatske i proračunu Grada Makarske,</w:t>
      </w:r>
    </w:p>
    <w:p w14:paraId="62593EB4" w14:textId="2867BADE" w:rsidR="00406742" w:rsidRPr="00EF394C" w:rsidRDefault="00406742" w:rsidP="00EF394C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r w:rsidRPr="00EF394C">
        <w:rPr>
          <w:rFonts w:ascii="Times New Roman" w:eastAsia="Calibri" w:hAnsi="Times New Roman" w:cs="Times New Roman"/>
          <w:bCs/>
          <w:szCs w:val="24"/>
          <w:lang w:val="it-IT"/>
        </w:rPr>
        <w:t>dokaz da se protiv udruge, odnosno osobe ovlaštene za zastupanje i voditelja programa ne vodi kazneni postupak i nije pravomoćno osuđen za prekršaj ili kazneno djelo iz članka 48. Uredbe o kriterijima, mjerilima i postupcima financiranja i ugovaranja programa i projekata od interesa za opće dobro koje provode udruge</w:t>
      </w:r>
      <w:r w:rsidR="00CC4181" w:rsidRPr="00EF394C">
        <w:rPr>
          <w:rFonts w:ascii="Times New Roman" w:eastAsia="Calibri" w:hAnsi="Times New Roman" w:cs="Times New Roman"/>
          <w:bCs/>
          <w:szCs w:val="24"/>
          <w:lang w:val="it-IT"/>
        </w:rPr>
        <w:t>,</w:t>
      </w:r>
    </w:p>
    <w:p w14:paraId="41E47982" w14:textId="0D7A1995" w:rsidR="001E3372" w:rsidRPr="00704346" w:rsidRDefault="00F91C4D" w:rsidP="00704346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5629E">
        <w:rPr>
          <w:rFonts w:ascii="Times New Roman" w:hAnsi="Times New Roman" w:cs="Times New Roman"/>
          <w:color w:val="auto"/>
        </w:rPr>
        <w:t xml:space="preserve">popunjen, potpisan i ovjeren </w:t>
      </w:r>
      <w:r w:rsidR="00CC4181" w:rsidRPr="0045629E">
        <w:rPr>
          <w:rFonts w:ascii="Times New Roman" w:hAnsi="Times New Roman" w:cs="Times New Roman"/>
          <w:color w:val="auto"/>
        </w:rPr>
        <w:t>Obrazac izjave o nepostojanju dvostrukog financiranja (O</w:t>
      </w:r>
      <w:r w:rsidR="00826292" w:rsidRPr="0045629E">
        <w:rPr>
          <w:rFonts w:ascii="Times New Roman" w:hAnsi="Times New Roman" w:cs="Times New Roman"/>
          <w:color w:val="auto"/>
        </w:rPr>
        <w:t xml:space="preserve">BRAZAC </w:t>
      </w:r>
      <w:r w:rsidR="00CC4181" w:rsidRPr="0045629E">
        <w:rPr>
          <w:rFonts w:ascii="Times New Roman" w:hAnsi="Times New Roman" w:cs="Times New Roman"/>
          <w:color w:val="auto"/>
        </w:rPr>
        <w:t>F-2</w:t>
      </w:r>
      <w:r w:rsidR="00826292" w:rsidRPr="0045629E">
        <w:rPr>
          <w:rFonts w:ascii="Times New Roman" w:hAnsi="Times New Roman" w:cs="Times New Roman"/>
          <w:color w:val="auto"/>
        </w:rPr>
        <w:t>3</w:t>
      </w:r>
      <w:r w:rsidR="00CC4181" w:rsidRPr="0045629E">
        <w:rPr>
          <w:rFonts w:ascii="Times New Roman" w:hAnsi="Times New Roman" w:cs="Times New Roman"/>
          <w:color w:val="auto"/>
        </w:rPr>
        <w:t>).</w:t>
      </w:r>
    </w:p>
    <w:p w14:paraId="75163A41" w14:textId="389B64A6" w:rsidR="001E3372" w:rsidRPr="00EF394C" w:rsidRDefault="001E3372" w:rsidP="001E3372">
      <w:pPr>
        <w:ind w:left="360" w:firstLine="349"/>
        <w:jc w:val="both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Dokaz o podmirenim obvezama spram proračuna Grada Makarske pr</w:t>
      </w:r>
      <w:r w:rsidR="00CC73B0" w:rsidRPr="00EF394C">
        <w:rPr>
          <w:rFonts w:ascii="Times New Roman" w:hAnsi="Times New Roman" w:cs="Times New Roman"/>
        </w:rPr>
        <w:t>ibavlj</w:t>
      </w:r>
      <w:r w:rsidRPr="00EF394C">
        <w:rPr>
          <w:rFonts w:ascii="Times New Roman" w:hAnsi="Times New Roman" w:cs="Times New Roman"/>
        </w:rPr>
        <w:t>a Grad Makarska.</w:t>
      </w:r>
    </w:p>
    <w:p w14:paraId="18ADF852" w14:textId="77777777" w:rsidR="00700E76" w:rsidRDefault="00700E76" w:rsidP="00700E76">
      <w:pPr>
        <w:rPr>
          <w:rFonts w:ascii="Times New Roman" w:hAnsi="Times New Roman" w:cs="Times New Roman"/>
        </w:rPr>
      </w:pPr>
    </w:p>
    <w:p w14:paraId="0A485EB5" w14:textId="77777777" w:rsidR="003117E3" w:rsidRDefault="003117E3">
      <w:pPr>
        <w:suppressAutoHyphens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F2DAE45" w14:textId="18EE553A" w:rsidR="00700E76" w:rsidRDefault="00406742" w:rsidP="00700E76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lastRenderedPageBreak/>
        <w:t>Članak 14.</w:t>
      </w:r>
    </w:p>
    <w:p w14:paraId="503B1CA7" w14:textId="77777777" w:rsidR="00862F6A" w:rsidRDefault="00700E76" w:rsidP="00700E76">
      <w:pPr>
        <w:ind w:firstLine="709"/>
        <w:rPr>
          <w:rFonts w:ascii="Times New Roman" w:hAnsi="Times New Roman" w:cs="Times New Roman"/>
        </w:rPr>
      </w:pPr>
      <w:r w:rsidRPr="005E41FF">
        <w:rPr>
          <w:rFonts w:ascii="Times New Roman" w:hAnsi="Times New Roman" w:cs="Times New Roman"/>
          <w:bCs/>
        </w:rPr>
        <w:t>Prijave se podnose</w:t>
      </w:r>
      <w:r w:rsidRPr="00FF176B">
        <w:rPr>
          <w:rFonts w:ascii="Times New Roman" w:hAnsi="Times New Roman" w:cs="Times New Roman"/>
          <w:b/>
        </w:rPr>
        <w:t xml:space="preserve"> </w:t>
      </w:r>
      <w:r w:rsidRPr="00FF176B">
        <w:rPr>
          <w:rFonts w:ascii="Times New Roman" w:hAnsi="Times New Roman" w:cs="Times New Roman"/>
        </w:rPr>
        <w:t xml:space="preserve">u zatvorenoj omotnici, uz napomenu: </w:t>
      </w:r>
    </w:p>
    <w:p w14:paraId="40CB2468" w14:textId="77777777" w:rsidR="007C29B0" w:rsidRDefault="00700E76" w:rsidP="00700E76">
      <w:pPr>
        <w:ind w:firstLine="709"/>
        <w:rPr>
          <w:rFonts w:ascii="Times New Roman" w:hAnsi="Times New Roman" w:cs="Times New Roman"/>
          <w:b/>
          <w:bCs/>
        </w:rPr>
      </w:pPr>
      <w:r w:rsidRPr="00BD4FB3">
        <w:rPr>
          <w:rFonts w:ascii="Times New Roman" w:hAnsi="Times New Roman" w:cs="Times New Roman"/>
          <w:b/>
          <w:bCs/>
        </w:rPr>
        <w:t>“JAVNI NATJEČAJ ZA POTPORE – NE OTVARAJ"</w:t>
      </w:r>
      <w:r>
        <w:rPr>
          <w:rFonts w:ascii="Times New Roman" w:hAnsi="Times New Roman" w:cs="Times New Roman"/>
          <w:b/>
          <w:bCs/>
        </w:rPr>
        <w:t xml:space="preserve">, </w:t>
      </w:r>
    </w:p>
    <w:p w14:paraId="4465DB46" w14:textId="40921F64" w:rsidR="00700E76" w:rsidRPr="00700E76" w:rsidRDefault="00700E76" w:rsidP="00700E76">
      <w:pPr>
        <w:ind w:firstLine="709"/>
        <w:rPr>
          <w:rFonts w:ascii="Times New Roman" w:hAnsi="Times New Roman" w:cs="Times New Roman"/>
        </w:rPr>
      </w:pPr>
      <w:r w:rsidRPr="005E41FF">
        <w:rPr>
          <w:rFonts w:ascii="Times New Roman" w:hAnsi="Times New Roman" w:cs="Times New Roman"/>
        </w:rPr>
        <w:t>na adresu:</w:t>
      </w:r>
    </w:p>
    <w:p w14:paraId="1299DF3B" w14:textId="51579E02" w:rsidR="00700E76" w:rsidRDefault="00700E76" w:rsidP="00700E76">
      <w:pPr>
        <w:ind w:firstLine="709"/>
        <w:rPr>
          <w:rFonts w:ascii="Times New Roman" w:hAnsi="Times New Roman" w:cs="Times New Roman"/>
        </w:rPr>
      </w:pPr>
      <w:r w:rsidRPr="005E41FF">
        <w:rPr>
          <w:rFonts w:ascii="Times New Roman" w:hAnsi="Times New Roman" w:cs="Times New Roman"/>
          <w:b/>
          <w:bCs/>
        </w:rPr>
        <w:t>GRAD MAKARSKA, Obala kralja Tomislava 1, 21300 Makarska</w:t>
      </w:r>
      <w:r w:rsidR="00862F6A">
        <w:rPr>
          <w:rFonts w:ascii="Times New Roman" w:hAnsi="Times New Roman" w:cs="Times New Roman"/>
        </w:rPr>
        <w:t>.</w:t>
      </w:r>
    </w:p>
    <w:p w14:paraId="0F3D7774" w14:textId="5C01CD6F" w:rsidR="005E41FF" w:rsidRPr="00EF394C" w:rsidRDefault="005E41FF" w:rsidP="00572A96">
      <w:pPr>
        <w:ind w:firstLine="709"/>
        <w:rPr>
          <w:rFonts w:ascii="Times New Roman" w:hAnsi="Times New Roman" w:cs="Times New Roman"/>
          <w:color w:val="00000A"/>
        </w:rPr>
      </w:pPr>
      <w:r w:rsidRPr="00EF394C">
        <w:rPr>
          <w:rFonts w:ascii="Times New Roman" w:hAnsi="Times New Roman" w:cs="Times New Roman"/>
          <w:color w:val="00000A"/>
        </w:rPr>
        <w:t xml:space="preserve">Rok za podnošenje prijava </w:t>
      </w:r>
      <w:r w:rsidRPr="00C14296">
        <w:rPr>
          <w:rFonts w:ascii="Times New Roman" w:hAnsi="Times New Roman" w:cs="Times New Roman"/>
          <w:color w:val="00000A"/>
        </w:rPr>
        <w:t>je</w:t>
      </w:r>
      <w:r w:rsidR="00BD4FB3" w:rsidRPr="00C14296">
        <w:rPr>
          <w:rFonts w:ascii="Times New Roman" w:hAnsi="Times New Roman" w:cs="Times New Roman"/>
          <w:color w:val="00000A"/>
        </w:rPr>
        <w:t xml:space="preserve"> </w:t>
      </w:r>
      <w:r w:rsidR="00712370">
        <w:rPr>
          <w:rFonts w:ascii="Times New Roman" w:hAnsi="Times New Roman" w:cs="Times New Roman"/>
          <w:color w:val="00000A"/>
        </w:rPr>
        <w:t>6</w:t>
      </w:r>
      <w:r w:rsidR="00BD4FB3" w:rsidRPr="00C14296">
        <w:rPr>
          <w:rFonts w:ascii="Times New Roman" w:hAnsi="Times New Roman" w:cs="Times New Roman"/>
          <w:color w:val="00000A"/>
        </w:rPr>
        <w:t xml:space="preserve">. </w:t>
      </w:r>
      <w:r w:rsidR="00C14296" w:rsidRPr="00C14296">
        <w:rPr>
          <w:rFonts w:ascii="Times New Roman" w:hAnsi="Times New Roman" w:cs="Times New Roman"/>
          <w:color w:val="00000A"/>
        </w:rPr>
        <w:t>ožujka</w:t>
      </w:r>
      <w:r w:rsidR="00BD4FB3" w:rsidRPr="00C14296">
        <w:rPr>
          <w:rFonts w:ascii="Times New Roman" w:hAnsi="Times New Roman" w:cs="Times New Roman"/>
          <w:color w:val="00000A"/>
        </w:rPr>
        <w:t xml:space="preserve"> 202</w:t>
      </w:r>
      <w:r w:rsidR="00C14296" w:rsidRPr="00C14296">
        <w:rPr>
          <w:rFonts w:ascii="Times New Roman" w:hAnsi="Times New Roman" w:cs="Times New Roman"/>
          <w:color w:val="00000A"/>
        </w:rPr>
        <w:t>3</w:t>
      </w:r>
      <w:r w:rsidR="00BD4FB3" w:rsidRPr="00C14296">
        <w:rPr>
          <w:rFonts w:ascii="Times New Roman" w:hAnsi="Times New Roman" w:cs="Times New Roman"/>
          <w:color w:val="00000A"/>
        </w:rPr>
        <w:t>.</w:t>
      </w:r>
      <w:r w:rsidR="00BD4FB3" w:rsidRPr="00EF394C">
        <w:rPr>
          <w:rFonts w:ascii="Times New Roman" w:hAnsi="Times New Roman" w:cs="Times New Roman"/>
          <w:color w:val="00000A"/>
        </w:rPr>
        <w:t xml:space="preserve"> godine. </w:t>
      </w:r>
    </w:p>
    <w:p w14:paraId="441C44C7" w14:textId="77777777" w:rsidR="00BD4FB3" w:rsidRPr="00EF394C" w:rsidRDefault="00BD4FB3" w:rsidP="005E41FF">
      <w:pPr>
        <w:ind w:firstLine="709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Prijave p</w:t>
      </w:r>
      <w:r w:rsidR="005E41FF" w:rsidRPr="00EF394C">
        <w:rPr>
          <w:rFonts w:ascii="Times New Roman" w:hAnsi="Times New Roman" w:cs="Times New Roman"/>
        </w:rPr>
        <w:t>odnesene</w:t>
      </w:r>
      <w:r w:rsidRPr="00EF394C">
        <w:rPr>
          <w:rFonts w:ascii="Times New Roman" w:hAnsi="Times New Roman" w:cs="Times New Roman"/>
        </w:rPr>
        <w:t xml:space="preserve"> izvan roka neće biti uzete u razmatranje.</w:t>
      </w:r>
    </w:p>
    <w:p w14:paraId="3BA328AD" w14:textId="77777777" w:rsidR="0016586D" w:rsidRPr="00EF394C" w:rsidRDefault="0016586D" w:rsidP="0016586D">
      <w:pPr>
        <w:rPr>
          <w:rFonts w:ascii="Times New Roman" w:hAnsi="Times New Roman" w:cs="Times New Roman"/>
        </w:rPr>
      </w:pPr>
    </w:p>
    <w:p w14:paraId="64012434" w14:textId="483530EF" w:rsidR="00406742" w:rsidRPr="00EF394C" w:rsidRDefault="00406742" w:rsidP="0016586D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15.</w:t>
      </w:r>
    </w:p>
    <w:p w14:paraId="1AD6BEA7" w14:textId="70A8C746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 xml:space="preserve">Cjelokupni postupak zaprimanja i pregleda dostavljenih prijava, ocjenjivanja prijava, donošenja odluke o dodjeli financijskih sredstava, podnošenje prigovora, ugovaranja, modelima plaćanja, postupanja s dokumentacijom kao i indikativni kalendar provedbe Natječaja detaljno su opisani u Pravilniku o financiranju programa/projekata/manifestacija za opće dobro iz proračuna Grada Makarske i Uputama za prijavitelje koji su zajedno s ostalom natječajnom dokumentacijom </w:t>
      </w:r>
      <w:r w:rsidRPr="00385465">
        <w:rPr>
          <w:rFonts w:ascii="Times New Roman" w:hAnsi="Times New Roman" w:cs="Times New Roman"/>
        </w:rPr>
        <w:t xml:space="preserve">dostupni na mrežnim stranicama Grada Makarske </w:t>
      </w:r>
      <w:hyperlink r:id="rId8" w:history="1">
        <w:r w:rsidRPr="00385465">
          <w:rPr>
            <w:rStyle w:val="Hiperveza"/>
            <w:rFonts w:ascii="Times New Roman" w:hAnsi="Times New Roman" w:cs="Times New Roman"/>
            <w:color w:val="00000A"/>
          </w:rPr>
          <w:t>www.makarska.hr</w:t>
        </w:r>
      </w:hyperlink>
      <w:r w:rsidRPr="00385465">
        <w:rPr>
          <w:rFonts w:ascii="Times New Roman" w:hAnsi="Times New Roman" w:cs="Times New Roman"/>
        </w:rPr>
        <w:t>.</w:t>
      </w:r>
    </w:p>
    <w:p w14:paraId="3B5CC564" w14:textId="77777777" w:rsidR="00C87298" w:rsidRPr="00EF394C" w:rsidRDefault="00C87298">
      <w:pPr>
        <w:rPr>
          <w:rFonts w:ascii="Times New Roman" w:hAnsi="Times New Roman" w:cs="Times New Roman"/>
        </w:rPr>
      </w:pPr>
    </w:p>
    <w:p w14:paraId="710D540F" w14:textId="77777777" w:rsidR="00406742" w:rsidRPr="00EF394C" w:rsidRDefault="00406742" w:rsidP="00F87C84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>Članak 16.</w:t>
      </w:r>
    </w:p>
    <w:p w14:paraId="275EAF46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color w:val="00000A"/>
        </w:rPr>
        <w:tab/>
        <w:t>Prijavitelji koji su nezadovoljni odlukom o dodjeli financijskih sredstava mogu podnijeti prigovor na odluku o dodjeli financijskih sredstava. Prigovor se može podnijeti isključivo na natječajni postupak. Prigovor se podnosi u pisanom obliku, u roku od 8 dana od dana dostave pisane obavijesti o rezultatima Natječaja</w:t>
      </w:r>
      <w:r w:rsidRPr="00EF394C">
        <w:rPr>
          <w:rFonts w:ascii="Times New Roman" w:hAnsi="Times New Roman" w:cs="Times New Roman"/>
          <w:color w:val="FF0000"/>
        </w:rPr>
        <w:t xml:space="preserve">. </w:t>
      </w:r>
    </w:p>
    <w:p w14:paraId="7676D297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eastAsia="Liberation Serif" w:hAnsi="Times New Roman" w:cs="Times New Roman"/>
        </w:rPr>
        <w:t xml:space="preserve"> </w:t>
      </w:r>
    </w:p>
    <w:p w14:paraId="4779D39B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17. </w:t>
      </w:r>
    </w:p>
    <w:p w14:paraId="27B7B8C0" w14:textId="77777777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ab/>
        <w:t>Financijske potpore koje će biti odobrene korisnicima financijskih sredstava za provedbu programa/projekta/manifestacije utvrđuju se ugovorom i isplatit će se na račun korisnika prema  modelima plaćanja navedenim u Uputama za prijavitelje.</w:t>
      </w:r>
    </w:p>
    <w:p w14:paraId="4E37769D" w14:textId="77777777" w:rsidR="00406742" w:rsidRPr="00EF394C" w:rsidRDefault="00406742">
      <w:pPr>
        <w:rPr>
          <w:rFonts w:ascii="Times New Roman" w:hAnsi="Times New Roman" w:cs="Times New Roman"/>
        </w:rPr>
      </w:pPr>
    </w:p>
    <w:p w14:paraId="40CE4F35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</w:rPr>
        <w:t xml:space="preserve">Članak 18. </w:t>
      </w:r>
    </w:p>
    <w:p w14:paraId="45C18CDB" w14:textId="17F4FAA3" w:rsidR="00406742" w:rsidRPr="00EF394C" w:rsidRDefault="00406742">
      <w:pPr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  <w:t xml:space="preserve">Sva pitanja vezana uz ovaj Natječaj mogu se postaviti isključivo elektroničkim putem, slanjem upita na sljedeću adresu: </w:t>
      </w:r>
      <w:hyperlink r:id="rId9" w:history="1">
        <w:r w:rsidR="00130028" w:rsidRPr="00197636">
          <w:rPr>
            <w:rStyle w:val="Hiperveza"/>
            <w:rFonts w:ascii="Times New Roman" w:hAnsi="Times New Roman" w:cs="Times New Roman"/>
            <w:lang w:eastAsia="en-GB"/>
          </w:rPr>
          <w:t>natjecaj@makarska.hr</w:t>
        </w:r>
      </w:hyperlink>
      <w:r w:rsidRPr="00EF394C">
        <w:rPr>
          <w:rFonts w:ascii="Times New Roman" w:hAnsi="Times New Roman" w:cs="Times New Roman"/>
          <w:color w:val="00000A"/>
          <w:lang w:eastAsia="en-GB"/>
        </w:rPr>
        <w:t>.</w:t>
      </w:r>
    </w:p>
    <w:p w14:paraId="2D4576EA" w14:textId="77777777" w:rsidR="00406742" w:rsidRPr="00EF394C" w:rsidRDefault="00406742">
      <w:pPr>
        <w:jc w:val="both"/>
        <w:rPr>
          <w:rFonts w:ascii="Times New Roman" w:hAnsi="Times New Roman" w:cs="Times New Roman"/>
          <w:lang w:val="de-DE"/>
        </w:rPr>
      </w:pPr>
    </w:p>
    <w:p w14:paraId="5CEFC22D" w14:textId="66B189B0" w:rsidR="00406742" w:rsidRPr="007C29B0" w:rsidRDefault="00406742">
      <w:pPr>
        <w:jc w:val="both"/>
        <w:rPr>
          <w:rFonts w:ascii="Times New Roman" w:hAnsi="Times New Roman" w:cs="Times New Roman"/>
        </w:rPr>
      </w:pPr>
      <w:r w:rsidRPr="007C29B0">
        <w:rPr>
          <w:rFonts w:ascii="Times New Roman" w:hAnsi="Times New Roman" w:cs="Times New Roman"/>
          <w:lang w:val="de-DE"/>
        </w:rPr>
        <w:t xml:space="preserve">KLASA: </w:t>
      </w:r>
      <w:r w:rsidR="00F77EB9" w:rsidRPr="007C29B0">
        <w:rPr>
          <w:rFonts w:ascii="Times New Roman" w:hAnsi="Times New Roman" w:cs="Times New Roman"/>
          <w:lang w:val="de-DE"/>
        </w:rPr>
        <w:t>402-08/2</w:t>
      </w:r>
      <w:r w:rsidR="007C29B0">
        <w:rPr>
          <w:rFonts w:ascii="Times New Roman" w:hAnsi="Times New Roman" w:cs="Times New Roman"/>
          <w:lang w:val="de-DE"/>
        </w:rPr>
        <w:t>3</w:t>
      </w:r>
      <w:r w:rsidR="00F77EB9" w:rsidRPr="007C29B0">
        <w:rPr>
          <w:rFonts w:ascii="Times New Roman" w:hAnsi="Times New Roman" w:cs="Times New Roman"/>
          <w:lang w:val="de-DE"/>
        </w:rPr>
        <w:t>-01/1</w:t>
      </w:r>
    </w:p>
    <w:p w14:paraId="74F92A03" w14:textId="2C5C0450" w:rsidR="00406742" w:rsidRPr="007C29B0" w:rsidRDefault="00406742">
      <w:pPr>
        <w:jc w:val="both"/>
        <w:rPr>
          <w:rFonts w:ascii="Times New Roman" w:hAnsi="Times New Roman" w:cs="Times New Roman"/>
        </w:rPr>
      </w:pPr>
      <w:r w:rsidRPr="007C29B0">
        <w:rPr>
          <w:rFonts w:ascii="Times New Roman" w:hAnsi="Times New Roman" w:cs="Times New Roman"/>
          <w:lang w:val="de-DE"/>
        </w:rPr>
        <w:t xml:space="preserve">URBROJ: </w:t>
      </w:r>
      <w:r w:rsidR="00C04B2F" w:rsidRPr="007C29B0">
        <w:rPr>
          <w:rFonts w:ascii="Times New Roman" w:hAnsi="Times New Roman" w:cs="Times New Roman"/>
          <w:lang w:val="de-DE"/>
        </w:rPr>
        <w:t>2181-6-06</w:t>
      </w:r>
      <w:r w:rsidR="007C29B0">
        <w:rPr>
          <w:rFonts w:ascii="Times New Roman" w:hAnsi="Times New Roman" w:cs="Times New Roman"/>
          <w:lang w:val="de-DE"/>
        </w:rPr>
        <w:t>-</w:t>
      </w:r>
      <w:r w:rsidR="00C04B2F" w:rsidRPr="007C29B0">
        <w:rPr>
          <w:rFonts w:ascii="Times New Roman" w:hAnsi="Times New Roman" w:cs="Times New Roman"/>
          <w:lang w:val="de-DE"/>
        </w:rPr>
        <w:t>3-2</w:t>
      </w:r>
      <w:r w:rsidR="007C29B0">
        <w:rPr>
          <w:rFonts w:ascii="Times New Roman" w:hAnsi="Times New Roman" w:cs="Times New Roman"/>
          <w:lang w:val="de-DE"/>
        </w:rPr>
        <w:t>3</w:t>
      </w:r>
      <w:r w:rsidR="00C04B2F" w:rsidRPr="007C29B0">
        <w:rPr>
          <w:rFonts w:ascii="Times New Roman" w:hAnsi="Times New Roman" w:cs="Times New Roman"/>
          <w:lang w:val="de-DE"/>
        </w:rPr>
        <w:t>-2</w:t>
      </w:r>
    </w:p>
    <w:p w14:paraId="15CDA3FD" w14:textId="72E2E9B9" w:rsidR="00406742" w:rsidRPr="00EF394C" w:rsidRDefault="00406742" w:rsidP="00BD4FB3">
      <w:pPr>
        <w:pStyle w:val="Bezproreda"/>
        <w:rPr>
          <w:bCs/>
          <w:iCs/>
        </w:rPr>
      </w:pPr>
      <w:r w:rsidRPr="007C29B0">
        <w:t>Makarska,</w:t>
      </w:r>
      <w:r w:rsidR="007C29B0">
        <w:t xml:space="preserve"> </w:t>
      </w:r>
      <w:r w:rsidR="00F15B42">
        <w:t>1</w:t>
      </w:r>
      <w:r w:rsidRPr="007C29B0">
        <w:t>.</w:t>
      </w:r>
      <w:r w:rsidR="007C29B0">
        <w:t xml:space="preserve"> </w:t>
      </w:r>
      <w:r w:rsidR="00F15B42">
        <w:t>veljače</w:t>
      </w:r>
      <w:r w:rsidR="007C29B0">
        <w:t xml:space="preserve"> 2023.</w:t>
      </w:r>
      <w:r w:rsidRPr="00EF394C">
        <w:rPr>
          <w:b/>
          <w:i/>
        </w:rPr>
        <w:tab/>
      </w:r>
      <w:r w:rsidRPr="00EF394C">
        <w:rPr>
          <w:b/>
          <w:i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  <w:r w:rsidRPr="00EF394C">
        <w:rPr>
          <w:bCs/>
          <w:iCs/>
          <w:lang w:eastAsia="en-GB"/>
        </w:rPr>
        <w:tab/>
      </w:r>
    </w:p>
    <w:p w14:paraId="0D18CDCC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  <w:t>Gradonačelnik</w:t>
      </w:r>
    </w:p>
    <w:p w14:paraId="0B9BB705" w14:textId="77777777" w:rsidR="00406742" w:rsidRPr="00EF394C" w:rsidRDefault="00406742">
      <w:pPr>
        <w:jc w:val="center"/>
        <w:rPr>
          <w:rFonts w:ascii="Times New Roman" w:hAnsi="Times New Roman" w:cs="Times New Roman"/>
        </w:rPr>
      </w:pP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Pr="00EF394C">
        <w:rPr>
          <w:rFonts w:ascii="Times New Roman" w:hAnsi="Times New Roman" w:cs="Times New Roman"/>
          <w:lang w:eastAsia="en-GB"/>
        </w:rPr>
        <w:tab/>
      </w:r>
      <w:r w:rsidR="006C0E85" w:rsidRPr="00EF394C">
        <w:rPr>
          <w:rFonts w:ascii="Times New Roman" w:hAnsi="Times New Roman" w:cs="Times New Roman"/>
          <w:lang w:eastAsia="en-GB"/>
        </w:rPr>
        <w:t>dr.sc. Zoran Paunović</w:t>
      </w:r>
    </w:p>
    <w:sectPr w:rsidR="00406742" w:rsidRPr="00EF39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5183D" w14:textId="77777777" w:rsidR="0018084E" w:rsidRDefault="0018084E" w:rsidP="00016A84">
      <w:r>
        <w:separator/>
      </w:r>
    </w:p>
  </w:endnote>
  <w:endnote w:type="continuationSeparator" w:id="0">
    <w:p w14:paraId="1B14D5CF" w14:textId="77777777" w:rsidR="0018084E" w:rsidRDefault="0018084E" w:rsidP="0001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63E5" w14:textId="77777777" w:rsidR="00016A84" w:rsidRDefault="00016A8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C644" w14:textId="77777777" w:rsidR="00016A84" w:rsidRDefault="00016A8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78D2" w14:textId="77777777" w:rsidR="00016A84" w:rsidRDefault="00016A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C3BF7" w14:textId="77777777" w:rsidR="0018084E" w:rsidRDefault="0018084E" w:rsidP="00016A84">
      <w:r>
        <w:separator/>
      </w:r>
    </w:p>
  </w:footnote>
  <w:footnote w:type="continuationSeparator" w:id="0">
    <w:p w14:paraId="5C4AC5EA" w14:textId="77777777" w:rsidR="0018084E" w:rsidRDefault="0018084E" w:rsidP="0001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C7E7" w14:textId="77777777" w:rsidR="00016A84" w:rsidRDefault="00016A8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DABDC" w14:textId="77777777" w:rsidR="00016A84" w:rsidRDefault="00016A8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0BE0" w14:textId="77777777" w:rsidR="00016A84" w:rsidRDefault="00016A8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Cs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19E2440E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Cs/>
        <w:sz w:val="24"/>
        <w:szCs w:val="24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505D82"/>
    <w:multiLevelType w:val="hybridMultilevel"/>
    <w:tmpl w:val="EA3EEC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17F77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8" w15:restartNumberingAfterBreak="0">
    <w:nsid w:val="135970D1"/>
    <w:multiLevelType w:val="multilevel"/>
    <w:tmpl w:val="AE2C48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9" w15:restartNumberingAfterBreak="0">
    <w:nsid w:val="1D1E4F7A"/>
    <w:multiLevelType w:val="hybridMultilevel"/>
    <w:tmpl w:val="C4265A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74F3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C30648A"/>
    <w:multiLevelType w:val="hybridMultilevel"/>
    <w:tmpl w:val="962209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609F6"/>
    <w:multiLevelType w:val="hybridMultilevel"/>
    <w:tmpl w:val="CC567A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75400"/>
    <w:multiLevelType w:val="hybridMultilevel"/>
    <w:tmpl w:val="035AEC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95908"/>
    <w:multiLevelType w:val="hybridMultilevel"/>
    <w:tmpl w:val="A0487BB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20CF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5A57BA5"/>
    <w:multiLevelType w:val="hybridMultilevel"/>
    <w:tmpl w:val="444C64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43F8B"/>
    <w:multiLevelType w:val="hybridMultilevel"/>
    <w:tmpl w:val="F7DC3E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ED44C0"/>
    <w:multiLevelType w:val="multilevel"/>
    <w:tmpl w:val="9D647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B2625E8"/>
    <w:multiLevelType w:val="hybridMultilevel"/>
    <w:tmpl w:val="BB4872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D3F96"/>
    <w:multiLevelType w:val="multilevel"/>
    <w:tmpl w:val="40EC0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hr-H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hr-HR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hr-HR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hr-HR"/>
      </w:rPr>
    </w:lvl>
  </w:abstractNum>
  <w:abstractNum w:abstractNumId="21" w15:restartNumberingAfterBreak="0">
    <w:nsid w:val="5C4B626B"/>
    <w:multiLevelType w:val="hybridMultilevel"/>
    <w:tmpl w:val="D0A4B43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D657EBD"/>
    <w:multiLevelType w:val="multilevel"/>
    <w:tmpl w:val="CB4CD1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71965486"/>
    <w:multiLevelType w:val="hybridMultilevel"/>
    <w:tmpl w:val="D6DE853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D82491"/>
    <w:multiLevelType w:val="multilevel"/>
    <w:tmpl w:val="0BE6F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B705B1F"/>
    <w:multiLevelType w:val="hybridMultilevel"/>
    <w:tmpl w:val="D8E6711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D1676F5"/>
    <w:multiLevelType w:val="hybridMultilevel"/>
    <w:tmpl w:val="D4820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11472">
    <w:abstractNumId w:val="0"/>
  </w:num>
  <w:num w:numId="2" w16cid:durableId="619460524">
    <w:abstractNumId w:val="1"/>
  </w:num>
  <w:num w:numId="3" w16cid:durableId="1982222723">
    <w:abstractNumId w:val="2"/>
  </w:num>
  <w:num w:numId="4" w16cid:durableId="1597857550">
    <w:abstractNumId w:val="3"/>
  </w:num>
  <w:num w:numId="5" w16cid:durableId="1847403442">
    <w:abstractNumId w:val="4"/>
  </w:num>
  <w:num w:numId="6" w16cid:durableId="358357774">
    <w:abstractNumId w:val="5"/>
  </w:num>
  <w:num w:numId="7" w16cid:durableId="726346094">
    <w:abstractNumId w:val="24"/>
  </w:num>
  <w:num w:numId="8" w16cid:durableId="496463181">
    <w:abstractNumId w:val="22"/>
  </w:num>
  <w:num w:numId="9" w16cid:durableId="2095738215">
    <w:abstractNumId w:val="9"/>
  </w:num>
  <w:num w:numId="10" w16cid:durableId="1199011531">
    <w:abstractNumId w:val="18"/>
  </w:num>
  <w:num w:numId="11" w16cid:durableId="276452433">
    <w:abstractNumId w:val="25"/>
  </w:num>
  <w:num w:numId="12" w16cid:durableId="2032877398">
    <w:abstractNumId w:val="23"/>
  </w:num>
  <w:num w:numId="13" w16cid:durableId="323364825">
    <w:abstractNumId w:val="11"/>
  </w:num>
  <w:num w:numId="14" w16cid:durableId="1537304877">
    <w:abstractNumId w:val="8"/>
  </w:num>
  <w:num w:numId="15" w16cid:durableId="869227307">
    <w:abstractNumId w:val="21"/>
  </w:num>
  <w:num w:numId="16" w16cid:durableId="1103300293">
    <w:abstractNumId w:val="13"/>
  </w:num>
  <w:num w:numId="17" w16cid:durableId="1607346576">
    <w:abstractNumId w:val="20"/>
  </w:num>
  <w:num w:numId="18" w16cid:durableId="968052033">
    <w:abstractNumId w:val="7"/>
  </w:num>
  <w:num w:numId="19" w16cid:durableId="2111462513">
    <w:abstractNumId w:val="17"/>
  </w:num>
  <w:num w:numId="20" w16cid:durableId="715852510">
    <w:abstractNumId w:val="26"/>
  </w:num>
  <w:num w:numId="21" w16cid:durableId="207225809">
    <w:abstractNumId w:val="6"/>
  </w:num>
  <w:num w:numId="22" w16cid:durableId="614097083">
    <w:abstractNumId w:val="19"/>
  </w:num>
  <w:num w:numId="23" w16cid:durableId="828718072">
    <w:abstractNumId w:val="14"/>
  </w:num>
  <w:num w:numId="24" w16cid:durableId="1768112175">
    <w:abstractNumId w:val="12"/>
  </w:num>
  <w:num w:numId="25" w16cid:durableId="466510812">
    <w:abstractNumId w:val="16"/>
  </w:num>
  <w:num w:numId="26" w16cid:durableId="890188860">
    <w:abstractNumId w:val="10"/>
  </w:num>
  <w:num w:numId="27" w16cid:durableId="16905204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F4"/>
    <w:rsid w:val="00016A84"/>
    <w:rsid w:val="00065112"/>
    <w:rsid w:val="00066A97"/>
    <w:rsid w:val="000739F5"/>
    <w:rsid w:val="000F563C"/>
    <w:rsid w:val="0010129A"/>
    <w:rsid w:val="00112AC3"/>
    <w:rsid w:val="00120494"/>
    <w:rsid w:val="001243BF"/>
    <w:rsid w:val="00126852"/>
    <w:rsid w:val="00130028"/>
    <w:rsid w:val="001336E0"/>
    <w:rsid w:val="00137DF9"/>
    <w:rsid w:val="00144202"/>
    <w:rsid w:val="0016586D"/>
    <w:rsid w:val="0018084E"/>
    <w:rsid w:val="001872F5"/>
    <w:rsid w:val="001A422A"/>
    <w:rsid w:val="001E3372"/>
    <w:rsid w:val="0020694E"/>
    <w:rsid w:val="002208E1"/>
    <w:rsid w:val="00254258"/>
    <w:rsid w:val="002631B2"/>
    <w:rsid w:val="002761A0"/>
    <w:rsid w:val="002D47DA"/>
    <w:rsid w:val="003117E3"/>
    <w:rsid w:val="00325E59"/>
    <w:rsid w:val="00336CAE"/>
    <w:rsid w:val="003775C4"/>
    <w:rsid w:val="00385465"/>
    <w:rsid w:val="00406742"/>
    <w:rsid w:val="00447ED0"/>
    <w:rsid w:val="0045629E"/>
    <w:rsid w:val="00494971"/>
    <w:rsid w:val="004D3FE0"/>
    <w:rsid w:val="00510BB4"/>
    <w:rsid w:val="00512E14"/>
    <w:rsid w:val="00520D9D"/>
    <w:rsid w:val="00524177"/>
    <w:rsid w:val="00563376"/>
    <w:rsid w:val="0056669F"/>
    <w:rsid w:val="00572A96"/>
    <w:rsid w:val="005B63E9"/>
    <w:rsid w:val="005E2A73"/>
    <w:rsid w:val="005E41FF"/>
    <w:rsid w:val="005E590C"/>
    <w:rsid w:val="005F104D"/>
    <w:rsid w:val="00616147"/>
    <w:rsid w:val="00620BE1"/>
    <w:rsid w:val="0063392B"/>
    <w:rsid w:val="00666743"/>
    <w:rsid w:val="00667795"/>
    <w:rsid w:val="006753F4"/>
    <w:rsid w:val="00677D36"/>
    <w:rsid w:val="00696CA9"/>
    <w:rsid w:val="006A052C"/>
    <w:rsid w:val="006B08A1"/>
    <w:rsid w:val="006C0E85"/>
    <w:rsid w:val="006C77C1"/>
    <w:rsid w:val="006C7F1C"/>
    <w:rsid w:val="006E756B"/>
    <w:rsid w:val="006E7A4B"/>
    <w:rsid w:val="00700E76"/>
    <w:rsid w:val="007014F0"/>
    <w:rsid w:val="00704346"/>
    <w:rsid w:val="00712370"/>
    <w:rsid w:val="007443CE"/>
    <w:rsid w:val="007C29B0"/>
    <w:rsid w:val="007C54F1"/>
    <w:rsid w:val="008207D8"/>
    <w:rsid w:val="00826292"/>
    <w:rsid w:val="008418FF"/>
    <w:rsid w:val="00862F6A"/>
    <w:rsid w:val="008727D4"/>
    <w:rsid w:val="00883104"/>
    <w:rsid w:val="00917D41"/>
    <w:rsid w:val="0093422E"/>
    <w:rsid w:val="00987667"/>
    <w:rsid w:val="00A0219F"/>
    <w:rsid w:val="00A22C08"/>
    <w:rsid w:val="00A405F9"/>
    <w:rsid w:val="00A47C1B"/>
    <w:rsid w:val="00A7404F"/>
    <w:rsid w:val="00A9548F"/>
    <w:rsid w:val="00AE6D0F"/>
    <w:rsid w:val="00AF3EC8"/>
    <w:rsid w:val="00B20B4F"/>
    <w:rsid w:val="00B34F0C"/>
    <w:rsid w:val="00B40D01"/>
    <w:rsid w:val="00B55515"/>
    <w:rsid w:val="00BC344D"/>
    <w:rsid w:val="00BD4FB3"/>
    <w:rsid w:val="00C01AAF"/>
    <w:rsid w:val="00C04B2F"/>
    <w:rsid w:val="00C06C1C"/>
    <w:rsid w:val="00C14296"/>
    <w:rsid w:val="00C22598"/>
    <w:rsid w:val="00C32578"/>
    <w:rsid w:val="00C40871"/>
    <w:rsid w:val="00C86427"/>
    <w:rsid w:val="00C87298"/>
    <w:rsid w:val="00CA0600"/>
    <w:rsid w:val="00CB2590"/>
    <w:rsid w:val="00CC4181"/>
    <w:rsid w:val="00CC73B0"/>
    <w:rsid w:val="00D20668"/>
    <w:rsid w:val="00D24BAC"/>
    <w:rsid w:val="00D3605A"/>
    <w:rsid w:val="00D65F49"/>
    <w:rsid w:val="00D70906"/>
    <w:rsid w:val="00D82A5E"/>
    <w:rsid w:val="00DE3E92"/>
    <w:rsid w:val="00DE4D58"/>
    <w:rsid w:val="00DF0DB0"/>
    <w:rsid w:val="00E03C19"/>
    <w:rsid w:val="00E33001"/>
    <w:rsid w:val="00E50A23"/>
    <w:rsid w:val="00E87D00"/>
    <w:rsid w:val="00EA560C"/>
    <w:rsid w:val="00EB4A78"/>
    <w:rsid w:val="00EC5A0A"/>
    <w:rsid w:val="00ED6E8B"/>
    <w:rsid w:val="00EF394C"/>
    <w:rsid w:val="00F15B42"/>
    <w:rsid w:val="00F643D2"/>
    <w:rsid w:val="00F72757"/>
    <w:rsid w:val="00F73393"/>
    <w:rsid w:val="00F77AEE"/>
    <w:rsid w:val="00F77EB9"/>
    <w:rsid w:val="00F87C84"/>
    <w:rsid w:val="00F91C4D"/>
    <w:rsid w:val="00FA3A4A"/>
    <w:rsid w:val="00FB6A82"/>
    <w:rsid w:val="00FC7F26"/>
    <w:rsid w:val="00FD007D"/>
    <w:rsid w:val="00FE1EC1"/>
    <w:rsid w:val="00FE5BEF"/>
    <w:rsid w:val="00FF176B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5DBF6"/>
  <w15:chartTrackingRefBased/>
  <w15:docId w15:val="{0AF19695-B0D3-4978-919F-6134D6B3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ascii="Wingdings" w:eastAsia="SimSun" w:hAnsi="Wingdings" w:cs="Wingdings"/>
      <w:lang w:val="hr-HR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eastAsia="Calibri" w:hAnsi="Times New Roman" w:cs="Times New Roman"/>
      <w:bCs/>
      <w:sz w:val="24"/>
      <w:szCs w:val="24"/>
      <w:lang w:val="it-I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Calibri" w:hAnsi="Times New Roman" w:cs="Times New Roman"/>
      <w:bCs/>
      <w:sz w:val="24"/>
      <w:szCs w:val="24"/>
      <w:lang w:val="it-I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2">
    <w:name w:val="WW8Num1z2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styleId="Hiperveza">
    <w:name w:val="Hyperlink"/>
    <w:rPr>
      <w:color w:val="000080"/>
      <w:u w:val="single"/>
    </w:rPr>
  </w:style>
  <w:style w:type="character" w:customStyle="1" w:styleId="Simbolinumeriranja">
    <w:name w:val="Simboli numeriranja"/>
  </w:style>
  <w:style w:type="character" w:customStyle="1" w:styleId="WW8Num7z0">
    <w:name w:val="WW8Num7z0"/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WW8Num13z0">
    <w:name w:val="WW8Num13z0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Bezproreda1">
    <w:name w:val="Bez proreda1"/>
    <w:pPr>
      <w:suppressAutoHyphens/>
    </w:pPr>
    <w:rPr>
      <w:rFonts w:ascii="Liberation Serif" w:eastAsia="SimSun" w:hAnsi="Liberation Serif" w:cs="Arial"/>
      <w:kern w:val="1"/>
      <w:sz w:val="24"/>
      <w:szCs w:val="24"/>
      <w:lang w:val="en-GB" w:eastAsia="en-US" w:bidi="hi-IN"/>
    </w:rPr>
  </w:style>
  <w:style w:type="paragraph" w:customStyle="1" w:styleId="Default">
    <w:name w:val="Default"/>
    <w:pPr>
      <w:suppressAutoHyphens/>
    </w:pPr>
    <w:rPr>
      <w:rFonts w:ascii="Liberation Serif" w:eastAsia="Calibri" w:hAnsi="Liberation Serif" w:cs="Arial"/>
      <w:color w:val="000000"/>
      <w:kern w:val="1"/>
      <w:sz w:val="24"/>
      <w:szCs w:val="24"/>
      <w:lang w:eastAsia="en-US" w:bidi="hi-IN"/>
    </w:rPr>
  </w:style>
  <w:style w:type="paragraph" w:customStyle="1" w:styleId="Sadrajokvira">
    <w:name w:val="Sadržaj okvira"/>
    <w:basedOn w:val="Normal"/>
  </w:style>
  <w:style w:type="paragraph" w:customStyle="1" w:styleId="Obinitekst1">
    <w:name w:val="Obični tekst1"/>
    <w:basedOn w:val="Normal"/>
    <w:rPr>
      <w:rFonts w:ascii="Courier New" w:hAnsi="Courier New" w:cs="Courier New"/>
      <w:sz w:val="20"/>
      <w:szCs w:val="20"/>
    </w:rPr>
  </w:style>
  <w:style w:type="paragraph" w:styleId="Bezproreda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Odlomakpopisa1">
    <w:name w:val="Odlomak popisa1"/>
    <w:basedOn w:val="Normal"/>
    <w:pPr>
      <w:ind w:left="708"/>
    </w:pPr>
  </w:style>
  <w:style w:type="paragraph" w:styleId="Odlomakpopisa">
    <w:name w:val="List Paragraph"/>
    <w:basedOn w:val="Normal"/>
    <w:uiPriority w:val="34"/>
    <w:qFormat/>
    <w:rsid w:val="00AE6D0F"/>
    <w:pPr>
      <w:ind w:left="708"/>
    </w:pPr>
    <w:rPr>
      <w:rFonts w:cs="Mangal"/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16A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Char">
    <w:name w:val="Zaglavlje Char"/>
    <w:link w:val="Zaglavlje"/>
    <w:uiPriority w:val="99"/>
    <w:rsid w:val="00016A8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16A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Char">
    <w:name w:val="Podnožje Char"/>
    <w:link w:val="Podnoje"/>
    <w:uiPriority w:val="99"/>
    <w:rsid w:val="00016A8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Nerijeenospominjanje">
    <w:name w:val="Unresolved Mention"/>
    <w:uiPriority w:val="99"/>
    <w:semiHidden/>
    <w:unhideWhenUsed/>
    <w:rsid w:val="008418FF"/>
    <w:rPr>
      <w:color w:val="605E5C"/>
      <w:shd w:val="clear" w:color="auto" w:fill="E1DFDD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5629E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naslovChar">
    <w:name w:val="Podnaslov Char"/>
    <w:basedOn w:val="Zadanifontodlomka"/>
    <w:link w:val="Podnaslov"/>
    <w:uiPriority w:val="11"/>
    <w:rsid w:val="0045629E"/>
    <w:rPr>
      <w:rFonts w:asciiTheme="minorHAnsi" w:eastAsiaTheme="minorEastAsia" w:hAnsiTheme="minorHAnsi" w:cs="Mangal"/>
      <w:color w:val="5A5A5A" w:themeColor="text1" w:themeTint="A5"/>
      <w:spacing w:val="15"/>
      <w:kern w:val="1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zin.h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akarska.hr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atjecaj@makarska.hr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uzmanic\OneDrive%20-%20makarska.hr\Radna%20povr&#353;ina\FINANCIJE\NATJE&#268;AJ%202023\NATJE&#268;AJ%202023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NATJEČAJ 2023</Template>
  <TotalTime>209</TotalTime>
  <Pages>4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Links>
    <vt:vector size="18" baseType="variant">
      <vt:variant>
        <vt:i4>7995407</vt:i4>
      </vt:variant>
      <vt:variant>
        <vt:i4>6</vt:i4>
      </vt:variant>
      <vt:variant>
        <vt:i4>0</vt:i4>
      </vt:variant>
      <vt:variant>
        <vt:i4>5</vt:i4>
      </vt:variant>
      <vt:variant>
        <vt:lpwstr>mailto:drazen.kuzmanic@makarska.hr</vt:lpwstr>
      </vt:variant>
      <vt:variant>
        <vt:lpwstr/>
      </vt:variant>
      <vt:variant>
        <vt:i4>524292</vt:i4>
      </vt:variant>
      <vt:variant>
        <vt:i4>3</vt:i4>
      </vt:variant>
      <vt:variant>
        <vt:i4>0</vt:i4>
      </vt:variant>
      <vt:variant>
        <vt:i4>5</vt:i4>
      </vt:variant>
      <vt:variant>
        <vt:lpwstr>http://www.pazin.hr/</vt:lpwstr>
      </vt:variant>
      <vt:variant>
        <vt:lpwstr/>
      </vt:variant>
      <vt:variant>
        <vt:i4>6815786</vt:i4>
      </vt:variant>
      <vt:variant>
        <vt:i4>0</vt:i4>
      </vt:variant>
      <vt:variant>
        <vt:i4>0</vt:i4>
      </vt:variant>
      <vt:variant>
        <vt:i4>5</vt:i4>
      </vt:variant>
      <vt:variant>
        <vt:lpwstr>http://www.makarska.hr/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cp:lastModifiedBy>Dražen Kuzmanić</cp:lastModifiedBy>
  <cp:revision>67</cp:revision>
  <cp:lastPrinted>2023-02-01T13:24:00Z</cp:lastPrinted>
  <dcterms:created xsi:type="dcterms:W3CDTF">2023-01-13T06:52:00Z</dcterms:created>
  <dcterms:modified xsi:type="dcterms:W3CDTF">2023-02-02T07:05:00Z</dcterms:modified>
</cp:coreProperties>
</file>